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5CE" w:rsidRPr="000A42AF" w:rsidRDefault="00BF55CE" w:rsidP="00BF55CE">
      <w:pPr>
        <w:spacing w:line="408" w:lineRule="auto"/>
        <w:ind w:left="120"/>
        <w:jc w:val="center"/>
      </w:pPr>
      <w:bookmarkStart w:id="0" w:name="_GoBack"/>
      <w:bookmarkEnd w:id="0"/>
      <w:r w:rsidRPr="000A42AF">
        <w:rPr>
          <w:b/>
          <w:color w:val="000000"/>
          <w:sz w:val="28"/>
        </w:rPr>
        <w:t>МИНИСТЕРСТВО ПРОСВЕЩЕНИЯ РОССИЙСКОЙ ФЕДЕРАЦИИ</w:t>
      </w:r>
    </w:p>
    <w:p w:rsidR="00BF55CE" w:rsidRPr="000A42AF" w:rsidRDefault="00BF55CE" w:rsidP="00BF55CE">
      <w:pPr>
        <w:spacing w:line="408" w:lineRule="auto"/>
        <w:ind w:left="120"/>
        <w:jc w:val="center"/>
      </w:pPr>
      <w:bookmarkStart w:id="1" w:name="b9bd104d-6082-47bd-8132-2766a2040a6c"/>
      <w:r w:rsidRPr="000A42AF">
        <w:rPr>
          <w:b/>
          <w:color w:val="000000"/>
          <w:sz w:val="28"/>
        </w:rPr>
        <w:t xml:space="preserve">МИНИСТЕРСТВО ОБЩЕГО И ПРОФЕССИОНАЛЬНОГО ОБРАЗОВАНИЯ РОСТОВСКОЙ ОБЛАСТИ МУНИЦИПАЛЬНОЕ ОБРАЗОВАНИЕ "ЕГОРЛЫКСКИЙ РАЙОН" </w:t>
      </w:r>
      <w:bookmarkEnd w:id="1"/>
    </w:p>
    <w:p w:rsidR="00BF55CE" w:rsidRPr="000A42AF" w:rsidRDefault="00BF55CE" w:rsidP="00BF55CE">
      <w:pPr>
        <w:spacing w:line="408" w:lineRule="auto"/>
        <w:ind w:left="120"/>
        <w:jc w:val="center"/>
      </w:pPr>
      <w:r w:rsidRPr="000A42AF">
        <w:rPr>
          <w:b/>
          <w:color w:val="000000"/>
          <w:sz w:val="28"/>
        </w:rPr>
        <w:t xml:space="preserve">МБОУ ВСОШ № 9 им. В. И. </w:t>
      </w:r>
      <w:proofErr w:type="spellStart"/>
      <w:r w:rsidRPr="000A42AF">
        <w:rPr>
          <w:b/>
          <w:color w:val="000000"/>
          <w:sz w:val="28"/>
        </w:rPr>
        <w:t>Сагайды</w:t>
      </w:r>
      <w:proofErr w:type="spellEnd"/>
    </w:p>
    <w:p w:rsidR="00BF55CE" w:rsidRPr="000A42AF" w:rsidRDefault="00BF55CE" w:rsidP="00BF55CE">
      <w:pPr>
        <w:ind w:left="120"/>
      </w:pPr>
    </w:p>
    <w:p w:rsidR="00BF55CE" w:rsidRPr="000A42AF" w:rsidRDefault="00BF55CE" w:rsidP="00BF55CE">
      <w:pPr>
        <w:ind w:left="120"/>
      </w:pPr>
    </w:p>
    <w:p w:rsidR="00BF55CE" w:rsidRPr="000A42AF" w:rsidRDefault="00BF55CE" w:rsidP="00BF55CE">
      <w:pPr>
        <w:ind w:left="120"/>
      </w:pPr>
    </w:p>
    <w:p w:rsidR="00BF55CE" w:rsidRPr="000A42AF" w:rsidRDefault="00BF55CE" w:rsidP="00BF55CE">
      <w:pPr>
        <w:ind w:left="120"/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988"/>
        <w:gridCol w:w="2988"/>
        <w:gridCol w:w="2988"/>
      </w:tblGrid>
      <w:tr w:rsidR="00BF55CE" w:rsidRPr="000A42AF" w:rsidTr="00BF55CE">
        <w:tc>
          <w:tcPr>
            <w:tcW w:w="3114" w:type="dxa"/>
          </w:tcPr>
          <w:p w:rsidR="00BF55CE" w:rsidRPr="0040209D" w:rsidRDefault="00BF55CE" w:rsidP="00F033DA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F55CE" w:rsidRPr="008944ED" w:rsidRDefault="00BF55CE" w:rsidP="00F033D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Рук.</w:t>
            </w:r>
          </w:p>
          <w:p w:rsidR="00BF55CE" w:rsidRDefault="00BF55CE" w:rsidP="00F033D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F55CE" w:rsidRPr="008944ED" w:rsidRDefault="00BF55CE" w:rsidP="00F033D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Глинка А.А.</w:t>
            </w:r>
          </w:p>
          <w:p w:rsidR="00BF55CE" w:rsidRDefault="00BF55CE" w:rsidP="00F033DA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Пр.№1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29.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08.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2025</w:t>
            </w:r>
            <w:r>
              <w:rPr>
                <w:color w:val="000000"/>
              </w:rPr>
              <w:t xml:space="preserve"> г.</w:t>
            </w:r>
          </w:p>
          <w:p w:rsidR="00BF55CE" w:rsidRPr="0040209D" w:rsidRDefault="00BF55CE" w:rsidP="00F033D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BF55CE" w:rsidRPr="0040209D" w:rsidRDefault="00BF55CE" w:rsidP="00F033D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BF55CE" w:rsidRPr="008944ED" w:rsidRDefault="00BF55CE" w:rsidP="00F033D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BF55CE" w:rsidRDefault="00BF55CE" w:rsidP="00F033D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F55CE" w:rsidRPr="008944ED" w:rsidRDefault="00BF55CE" w:rsidP="00F033D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Ищенко С.В.</w:t>
            </w:r>
          </w:p>
          <w:p w:rsidR="00BF55CE" w:rsidRDefault="00BF55CE" w:rsidP="00F033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29.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08.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2025</w:t>
            </w:r>
            <w:r>
              <w:rPr>
                <w:color w:val="000000"/>
              </w:rPr>
              <w:t xml:space="preserve"> г.</w:t>
            </w:r>
          </w:p>
          <w:p w:rsidR="00BF55CE" w:rsidRPr="0040209D" w:rsidRDefault="00BF55CE" w:rsidP="00F033D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BF55CE" w:rsidRDefault="00BF55CE" w:rsidP="00F033D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F55CE" w:rsidRPr="008944ED" w:rsidRDefault="00BF55CE" w:rsidP="00F033D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ОУ</w:t>
            </w:r>
          </w:p>
          <w:p w:rsidR="00BF55CE" w:rsidRDefault="00BF55CE" w:rsidP="00F033D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F55CE" w:rsidRPr="008944ED" w:rsidRDefault="00BF55CE" w:rsidP="00F033D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Красильникова С.Ю.</w:t>
            </w:r>
          </w:p>
          <w:p w:rsidR="00BF55CE" w:rsidRDefault="00BF55CE" w:rsidP="00F033DA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Пр.№145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29.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08.</w:t>
            </w:r>
            <w:r w:rsidRPr="004E6975">
              <w:rPr>
                <w:color w:val="000000"/>
              </w:rPr>
              <w:t>2025</w:t>
            </w:r>
            <w:r>
              <w:rPr>
                <w:color w:val="000000"/>
              </w:rPr>
              <w:t xml:space="preserve"> г.</w:t>
            </w:r>
          </w:p>
          <w:p w:rsidR="00BF55CE" w:rsidRPr="0040209D" w:rsidRDefault="00BF55CE" w:rsidP="00F033DA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F033DA" w:rsidRDefault="00F033DA"/>
    <w:p w:rsidR="00F033DA" w:rsidRDefault="00F033DA"/>
    <w:p w:rsidR="00F033DA" w:rsidRDefault="00F033DA"/>
    <w:p w:rsidR="00F033DA" w:rsidRDefault="00F033DA">
      <w:pPr>
        <w:jc w:val="center"/>
      </w:pPr>
      <w:r>
        <w:rPr>
          <w:b/>
          <w:sz w:val="28"/>
          <w:szCs w:val="28"/>
        </w:rPr>
        <w:t xml:space="preserve">Рабочая программа </w:t>
      </w:r>
    </w:p>
    <w:p w:rsidR="00F033DA" w:rsidRDefault="00F033DA">
      <w:pPr>
        <w:jc w:val="center"/>
      </w:pPr>
      <w:r>
        <w:rPr>
          <w:b/>
          <w:sz w:val="28"/>
          <w:szCs w:val="28"/>
        </w:rPr>
        <w:t>коррекционно-развивающего курса</w:t>
      </w:r>
    </w:p>
    <w:p w:rsidR="00F033DA" w:rsidRDefault="00F033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Психокоррекционные</w:t>
      </w:r>
      <w:proofErr w:type="spellEnd"/>
      <w:r>
        <w:rPr>
          <w:b/>
          <w:sz w:val="28"/>
          <w:szCs w:val="28"/>
        </w:rPr>
        <w:t xml:space="preserve"> занятия»</w:t>
      </w:r>
    </w:p>
    <w:p w:rsidR="00CD4B05" w:rsidRDefault="00CD4B05">
      <w:pPr>
        <w:jc w:val="center"/>
      </w:pPr>
      <w:r>
        <w:rPr>
          <w:b/>
          <w:sz w:val="28"/>
          <w:szCs w:val="28"/>
        </w:rPr>
        <w:t>«Психокоррекция»</w:t>
      </w:r>
    </w:p>
    <w:p w:rsidR="00F033DA" w:rsidRDefault="00F033DA">
      <w:pPr>
        <w:jc w:val="center"/>
      </w:pPr>
      <w:r>
        <w:rPr>
          <w:b/>
          <w:sz w:val="28"/>
          <w:szCs w:val="28"/>
        </w:rPr>
        <w:t>7 класс</w:t>
      </w:r>
    </w:p>
    <w:p w:rsidR="00F033DA" w:rsidRDefault="00F033DA"/>
    <w:p w:rsidR="00F033DA" w:rsidRDefault="00F033DA">
      <w:r>
        <w:t xml:space="preserve"> </w:t>
      </w:r>
    </w:p>
    <w:p w:rsidR="00BF55CE" w:rsidRDefault="00F033DA" w:rsidP="00BF55CE">
      <w:r>
        <w:rPr>
          <w:b/>
          <w:sz w:val="28"/>
          <w:szCs w:val="28"/>
        </w:rPr>
        <w:t xml:space="preserve">                       </w:t>
      </w:r>
    </w:p>
    <w:p w:rsidR="00F033DA" w:rsidRDefault="00F033DA">
      <w:pPr>
        <w:shd w:val="clear" w:color="auto" w:fill="FFFFFF"/>
        <w:ind w:left="10"/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F033DA" w:rsidRDefault="00F033DA">
      <w:pPr>
        <w:shd w:val="clear" w:color="auto" w:fill="FFFFFF"/>
        <w:jc w:val="center"/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F033DA" w:rsidRDefault="00F033DA">
      <w:pPr>
        <w:shd w:val="clear" w:color="auto" w:fill="FFFFFF"/>
        <w:jc w:val="center"/>
        <w:rPr>
          <w:w w:val="95"/>
          <w:sz w:val="32"/>
          <w:szCs w:val="32"/>
        </w:rPr>
      </w:pPr>
    </w:p>
    <w:p w:rsidR="00BF55CE" w:rsidRDefault="00BF55CE" w:rsidP="00BF55CE">
      <w:pPr>
        <w:ind w:left="120"/>
        <w:jc w:val="center"/>
      </w:pPr>
      <w:proofErr w:type="spellStart"/>
      <w:r>
        <w:rPr>
          <w:b/>
          <w:color w:val="000000"/>
          <w:sz w:val="28"/>
        </w:rPr>
        <w:t>х.ВОЙНОВ</w:t>
      </w:r>
      <w:proofErr w:type="spellEnd"/>
      <w:r>
        <w:rPr>
          <w:b/>
          <w:color w:val="000000"/>
          <w:sz w:val="28"/>
        </w:rPr>
        <w:t>,</w:t>
      </w:r>
      <w:r>
        <w:rPr>
          <w:sz w:val="28"/>
        </w:rPr>
        <w:br/>
      </w:r>
      <w:bookmarkStart w:id="2" w:name="6129fc25-1484-4cce-a161-840ff826026d"/>
      <w:r>
        <w:rPr>
          <w:b/>
          <w:color w:val="000000"/>
          <w:sz w:val="28"/>
        </w:rPr>
        <w:t xml:space="preserve"> 2025-2026</w:t>
      </w:r>
      <w:bookmarkEnd w:id="2"/>
      <w:r>
        <w:rPr>
          <w:b/>
          <w:color w:val="000000"/>
          <w:sz w:val="28"/>
        </w:rPr>
        <w:t xml:space="preserve"> </w:t>
      </w:r>
      <w:bookmarkStart w:id="3" w:name="62614f64-10de-4f5c-96b5-e9621fb5538a"/>
      <w:r>
        <w:rPr>
          <w:b/>
          <w:color w:val="000000"/>
          <w:sz w:val="28"/>
        </w:rPr>
        <w:t>год</w:t>
      </w:r>
      <w:bookmarkEnd w:id="3"/>
    </w:p>
    <w:p w:rsidR="00F033DA" w:rsidRDefault="00F033DA">
      <w:pPr>
        <w:rPr>
          <w:b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BF55CE" w:rsidRDefault="00BF55CE">
      <w:pPr>
        <w:pStyle w:val="Default"/>
        <w:rPr>
          <w:b/>
          <w:bCs/>
          <w:spacing w:val="-1"/>
        </w:rPr>
      </w:pPr>
    </w:p>
    <w:p w:rsidR="00F033DA" w:rsidRDefault="00F033DA">
      <w:pPr>
        <w:pStyle w:val="12"/>
        <w:ind w:firstLine="567"/>
      </w:pPr>
      <w:r>
        <w:rPr>
          <w:rFonts w:ascii="Times New Roman" w:hAnsi="Times New Roman"/>
          <w:b/>
          <w:szCs w:val="24"/>
        </w:rPr>
        <w:t>Пояснительная записка</w:t>
      </w: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szCs w:val="24"/>
          <w:lang w:eastAsia="ru-RU"/>
        </w:rPr>
        <w:t>Данная рабочая программа разработана на основе:</w:t>
      </w: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szCs w:val="24"/>
          <w:lang w:eastAsia="ru-RU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АООП образования обучающихся с умственной отсталостью (интеллектуальными нарушениями) (вариант </w:t>
      </w:r>
      <w:r>
        <w:rPr>
          <w:rFonts w:ascii="Times New Roman" w:hAnsi="Times New Roman"/>
          <w:szCs w:val="24"/>
          <w:lang w:val="en-US" w:eastAsia="ru-RU"/>
        </w:rPr>
        <w:t>I</w:t>
      </w:r>
      <w:r>
        <w:rPr>
          <w:rFonts w:ascii="Times New Roman" w:hAnsi="Times New Roman"/>
          <w:szCs w:val="24"/>
          <w:lang w:eastAsia="ru-RU"/>
        </w:rPr>
        <w:t xml:space="preserve">), АООП КОГОБУ ШИОВЗ </w:t>
      </w:r>
      <w:proofErr w:type="spellStart"/>
      <w:r>
        <w:rPr>
          <w:rFonts w:ascii="Times New Roman" w:hAnsi="Times New Roman"/>
          <w:szCs w:val="24"/>
          <w:lang w:eastAsia="ru-RU"/>
        </w:rPr>
        <w:t>пгт</w:t>
      </w:r>
      <w:proofErr w:type="spellEnd"/>
      <w:r>
        <w:rPr>
          <w:rFonts w:ascii="Times New Roman" w:hAnsi="Times New Roman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Cs w:val="24"/>
          <w:lang w:eastAsia="ru-RU"/>
        </w:rPr>
        <w:t>Кумены</w:t>
      </w:r>
      <w:proofErr w:type="spellEnd"/>
      <w:r>
        <w:rPr>
          <w:rFonts w:ascii="Times New Roman" w:hAnsi="Times New Roman"/>
          <w:szCs w:val="24"/>
          <w:lang w:eastAsia="ru-RU"/>
        </w:rPr>
        <w:t xml:space="preserve"> (вариант </w:t>
      </w:r>
      <w:r>
        <w:rPr>
          <w:rFonts w:ascii="Times New Roman" w:hAnsi="Times New Roman"/>
          <w:szCs w:val="24"/>
          <w:lang w:val="en-US" w:eastAsia="ru-RU"/>
        </w:rPr>
        <w:t>I</w:t>
      </w:r>
      <w:r>
        <w:rPr>
          <w:rFonts w:ascii="Times New Roman" w:hAnsi="Times New Roman"/>
          <w:szCs w:val="24"/>
          <w:lang w:eastAsia="ru-RU"/>
        </w:rPr>
        <w:t>), учебного плана 7 класса.</w:t>
      </w:r>
    </w:p>
    <w:p w:rsidR="00F033DA" w:rsidRDefault="00F033DA">
      <w:pPr>
        <w:pStyle w:val="Default"/>
        <w:ind w:firstLine="567"/>
        <w:jc w:val="both"/>
      </w:pPr>
      <w:r>
        <w:t>А также в основу данной программы заложены:</w:t>
      </w:r>
    </w:p>
    <w:p w:rsidR="00F033DA" w:rsidRDefault="00F033DA">
      <w:pPr>
        <w:tabs>
          <w:tab w:val="left" w:pos="993"/>
        </w:tabs>
        <w:spacing w:line="276" w:lineRule="auto"/>
        <w:textAlignment w:val="baseline"/>
      </w:pPr>
      <w:r>
        <w:t xml:space="preserve">- Программа коррекционной работы в школе: </w:t>
      </w:r>
      <w:proofErr w:type="spellStart"/>
      <w:r>
        <w:t>Психолого</w:t>
      </w:r>
      <w:proofErr w:type="spellEnd"/>
      <w:r>
        <w:t xml:space="preserve"> – педагогическое обеспечение образовательного процесса. Нейропсихологическая диагностика, профилактика и коррекция в школе / А.В.Семенович. – М: Дрофа, 2015.</w:t>
      </w:r>
    </w:p>
    <w:p w:rsidR="00F033DA" w:rsidRDefault="00F033DA">
      <w:pPr>
        <w:tabs>
          <w:tab w:val="left" w:pos="993"/>
        </w:tabs>
        <w:spacing w:line="276" w:lineRule="auto"/>
        <w:textAlignment w:val="baseline"/>
      </w:pPr>
      <w:r>
        <w:rPr>
          <w:bCs/>
        </w:rPr>
        <w:t xml:space="preserve">- Психологическая программа развития когнитивной сферы учащихся </w:t>
      </w:r>
      <w:proofErr w:type="spellStart"/>
      <w:r>
        <w:rPr>
          <w:bCs/>
        </w:rPr>
        <w:t>Н.П.Локаловой</w:t>
      </w:r>
      <w:proofErr w:type="spellEnd"/>
      <w:r>
        <w:rPr>
          <w:bCs/>
        </w:rPr>
        <w:t xml:space="preserve"> «120 уроков психологического развития младших школьников» </w:t>
      </w:r>
      <w:r>
        <w:rPr>
          <w:color w:val="000000"/>
        </w:rPr>
        <w:t>- М.: «Ось - 89», 2006.</w:t>
      </w:r>
    </w:p>
    <w:p w:rsidR="00F033DA" w:rsidRPr="00BF55CE" w:rsidRDefault="00F033DA">
      <w:pPr>
        <w:pStyle w:val="Osnova"/>
        <w:tabs>
          <w:tab w:val="left" w:leader="dot" w:pos="624"/>
        </w:tabs>
        <w:spacing w:line="240" w:lineRule="auto"/>
        <w:ind w:firstLine="0"/>
        <w:rPr>
          <w:lang w:val="ru-RU"/>
        </w:rPr>
      </w:pPr>
      <w:r>
        <w:rPr>
          <w:rStyle w:val="Zag11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Программа коррекционной работы в соответствии с федеральным государственным образовательным стандартом начального общего, основного общего образования  направлена на создание системы комплексной помощи детям, имеющим трудности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в освоении основной образовательной программы начального общего образования, основной образовательной программы  6  класса, коррекцию недостатков в  психическом развитии обучающихся,  их социальную адаптацию.</w:t>
      </w:r>
    </w:p>
    <w:p w:rsidR="00F033DA" w:rsidRDefault="00F033DA">
      <w:pPr>
        <w:jc w:val="both"/>
      </w:pPr>
      <w:r>
        <w:t xml:space="preserve">Программа коррекционной работы  направлена также на разрешение таких проблем, возникающих в процессе образования  школьников, как несоответствие уровня психического развития ребенка возрастной норме, низкий уровень готовности к систематическому обучению, низкая познавательная и учебная мотивация, негативные тенденции личностного развития, эмоциональные нарушения поведения; </w:t>
      </w:r>
      <w:proofErr w:type="spellStart"/>
      <w:r>
        <w:t>дезадаптация</w:t>
      </w:r>
      <w:proofErr w:type="spellEnd"/>
      <w:r>
        <w:t xml:space="preserve"> в школе; неуспеваемость и другие.</w:t>
      </w:r>
    </w:p>
    <w:p w:rsidR="00F033DA" w:rsidRDefault="00F033DA">
      <w:pPr>
        <w:pStyle w:val="12"/>
        <w:ind w:firstLine="567"/>
        <w:jc w:val="both"/>
        <w:rPr>
          <w:rFonts w:ascii="Times New Roman" w:hAnsi="Times New Roman"/>
          <w:b/>
          <w:szCs w:val="24"/>
        </w:rPr>
      </w:pP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b/>
          <w:szCs w:val="24"/>
        </w:rPr>
        <w:t>Цель данной программы:</w:t>
      </w:r>
    </w:p>
    <w:p w:rsidR="00F033DA" w:rsidRDefault="00F033DA">
      <w:pPr>
        <w:pStyle w:val="12"/>
        <w:ind w:left="284" w:firstLine="567"/>
        <w:jc w:val="both"/>
      </w:pPr>
      <w:r>
        <w:rPr>
          <w:rFonts w:ascii="Times New Roman" w:hAnsi="Times New Roman"/>
          <w:szCs w:val="24"/>
        </w:rPr>
        <w:t>Коррекция и развитие личности обучающегося, создание условий для психического и личностного развития обучающихся.</w:t>
      </w:r>
    </w:p>
    <w:p w:rsidR="00F033DA" w:rsidRDefault="00F033DA">
      <w:pPr>
        <w:pStyle w:val="Default"/>
        <w:ind w:left="567"/>
        <w:jc w:val="both"/>
        <w:rPr>
          <w:b/>
        </w:rPr>
      </w:pPr>
    </w:p>
    <w:p w:rsidR="00F033DA" w:rsidRDefault="00F033DA">
      <w:pPr>
        <w:pStyle w:val="Default"/>
        <w:ind w:left="567"/>
        <w:jc w:val="both"/>
      </w:pPr>
      <w:r>
        <w:rPr>
          <w:b/>
        </w:rPr>
        <w:t>Задачи</w:t>
      </w:r>
      <w:r>
        <w:t xml:space="preserve">: </w:t>
      </w:r>
    </w:p>
    <w:p w:rsidR="00F033DA" w:rsidRDefault="00F033DA">
      <w:pPr>
        <w:pStyle w:val="12"/>
        <w:ind w:left="360"/>
        <w:jc w:val="both"/>
      </w:pPr>
      <w:r>
        <w:rPr>
          <w:rFonts w:ascii="Times New Roman" w:hAnsi="Times New Roman"/>
          <w:szCs w:val="24"/>
        </w:rPr>
        <w:t>- обогащение чувственного познавательного опыта на основе формирования умений наблюдать, сравнивать, выделять существенные признаки предметов и явлений и отражать их в речи, нацеленное на развитие психических процессов памяти, мышления, речи, воображения;</w:t>
      </w:r>
    </w:p>
    <w:p w:rsidR="00F033DA" w:rsidRDefault="00F033DA">
      <w:pPr>
        <w:pStyle w:val="12"/>
        <w:ind w:left="360"/>
        <w:jc w:val="both"/>
      </w:pPr>
      <w:r>
        <w:rPr>
          <w:rFonts w:ascii="Times New Roman" w:hAnsi="Times New Roman"/>
          <w:szCs w:val="24"/>
        </w:rPr>
        <w:t>- 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пространстве;</w:t>
      </w:r>
    </w:p>
    <w:p w:rsidR="00F033DA" w:rsidRDefault="00F033DA">
      <w:pPr>
        <w:pStyle w:val="12"/>
        <w:ind w:left="360"/>
        <w:jc w:val="both"/>
      </w:pPr>
      <w:r>
        <w:rPr>
          <w:rFonts w:ascii="Times New Roman" w:hAnsi="Times New Roman"/>
          <w:szCs w:val="24"/>
        </w:rPr>
        <w:t>- формирование пространственно-временных ориентировок;</w:t>
      </w:r>
    </w:p>
    <w:p w:rsidR="00F033DA" w:rsidRDefault="00F033DA">
      <w:pPr>
        <w:pStyle w:val="12"/>
        <w:jc w:val="both"/>
      </w:pPr>
      <w:r>
        <w:rPr>
          <w:rFonts w:ascii="Times New Roman" w:hAnsi="Times New Roman"/>
          <w:szCs w:val="24"/>
        </w:rPr>
        <w:t xml:space="preserve">      - исправление недостатков моторики, совершенствование зрительно-двигательной координации;</w:t>
      </w:r>
    </w:p>
    <w:p w:rsidR="00F033DA" w:rsidRDefault="00F033DA">
      <w:pPr>
        <w:pStyle w:val="Default"/>
        <w:jc w:val="both"/>
      </w:pPr>
      <w:r>
        <w:rPr>
          <w:rFonts w:eastAsia="Times New Roman"/>
        </w:rPr>
        <w:t xml:space="preserve">      </w:t>
      </w:r>
      <w:r>
        <w:t xml:space="preserve">- воспитание интереса к окружающему миру, развитие чувства понимания себя и других людей, потребности в общении, социального  </w:t>
      </w:r>
    </w:p>
    <w:p w:rsidR="00F033DA" w:rsidRDefault="00F033DA">
      <w:pPr>
        <w:pStyle w:val="Default"/>
        <w:jc w:val="both"/>
      </w:pPr>
      <w:r>
        <w:rPr>
          <w:rFonts w:eastAsia="Times New Roman"/>
        </w:rPr>
        <w:t xml:space="preserve">     </w:t>
      </w:r>
      <w:r>
        <w:t xml:space="preserve">доверия; </w:t>
      </w:r>
    </w:p>
    <w:p w:rsidR="00F033DA" w:rsidRDefault="00F033DA">
      <w:pPr>
        <w:pStyle w:val="Default"/>
        <w:ind w:left="426"/>
        <w:jc w:val="both"/>
      </w:pPr>
      <w:r>
        <w:t xml:space="preserve">- развитие у обучающихся с умственной отсталостью (интеллектуальными нарушениями) навыков общения и социальной активности в различных жизненных ситуациях с родителями, педагогами, сверстниками и другими окружающими людьми; </w:t>
      </w:r>
    </w:p>
    <w:p w:rsidR="00F033DA" w:rsidRDefault="00F033DA">
      <w:pPr>
        <w:pStyle w:val="Default"/>
        <w:ind w:left="426"/>
        <w:jc w:val="both"/>
      </w:pPr>
      <w:r>
        <w:t xml:space="preserve">- обучение речевым средствам общения, расширение словарного запаса; </w:t>
      </w:r>
    </w:p>
    <w:p w:rsidR="00F033DA" w:rsidRDefault="00F033DA">
      <w:pPr>
        <w:pStyle w:val="Default"/>
        <w:ind w:left="426"/>
        <w:jc w:val="both"/>
      </w:pPr>
      <w:r>
        <w:t xml:space="preserve">- формирование навыков практического владения невербальными средствами общения (мимикой, жестами, пантомимикой); </w:t>
      </w:r>
    </w:p>
    <w:p w:rsidR="00F033DA" w:rsidRDefault="00F033DA">
      <w:pPr>
        <w:pStyle w:val="Default"/>
        <w:ind w:left="426"/>
        <w:jc w:val="both"/>
      </w:pPr>
      <w:r>
        <w:lastRenderedPageBreak/>
        <w:t xml:space="preserve">- выработка у детей социально-эмоциональных навыков, положительных черт характера, способствующих наиболее эффективной адаптации и интеграции в обществе; </w:t>
      </w:r>
    </w:p>
    <w:p w:rsidR="00F033DA" w:rsidRDefault="00F033DA">
      <w:pPr>
        <w:pStyle w:val="Default"/>
        <w:ind w:left="426"/>
        <w:jc w:val="both"/>
      </w:pPr>
      <w:r>
        <w:t xml:space="preserve">- коррекция нежелательных черт характера (тревожности, агрессивности, страха) и нарушенных форм поведения. </w:t>
      </w:r>
    </w:p>
    <w:p w:rsidR="00F033DA" w:rsidRDefault="00F033DA">
      <w:pPr>
        <w:pStyle w:val="Default"/>
        <w:jc w:val="both"/>
        <w:rPr>
          <w:b/>
          <w:bCs/>
        </w:rPr>
      </w:pPr>
    </w:p>
    <w:p w:rsidR="00F033DA" w:rsidRDefault="00F033DA">
      <w:pPr>
        <w:pStyle w:val="Default"/>
        <w:jc w:val="both"/>
      </w:pPr>
      <w:r>
        <w:rPr>
          <w:b/>
          <w:bCs/>
        </w:rPr>
        <w:t xml:space="preserve">Общая характеристика коррекционного курса. </w:t>
      </w:r>
    </w:p>
    <w:p w:rsidR="00F033DA" w:rsidRDefault="00F033DA">
      <w:pPr>
        <w:pStyle w:val="Default"/>
        <w:ind w:firstLine="708"/>
        <w:jc w:val="both"/>
      </w:pPr>
      <w:r>
        <w:t xml:space="preserve">Данная программа состоит из серии специально организованных коррекционно-развивающих занятий, составленных с учётом уровня развития детей, их возрастных и индивидуальных особенностей. В специально организованной предметно развивающей среде стимулируются познавательные интересы детей, закрепляются навыки, полученные на коррекционно-развивающих занятиях. </w:t>
      </w:r>
    </w:p>
    <w:p w:rsidR="00F033DA" w:rsidRDefault="00F033DA">
      <w:pPr>
        <w:pStyle w:val="Default"/>
        <w:jc w:val="both"/>
      </w:pPr>
      <w:r>
        <w:t>В основу данной программы заложены:</w:t>
      </w:r>
    </w:p>
    <w:p w:rsidR="00F033DA" w:rsidRDefault="00F033DA">
      <w:pPr>
        <w:tabs>
          <w:tab w:val="left" w:pos="993"/>
        </w:tabs>
        <w:spacing w:line="276" w:lineRule="auto"/>
        <w:textAlignment w:val="baseline"/>
      </w:pPr>
      <w:r>
        <w:t xml:space="preserve">         - Программа коррекционной работы в школе: </w:t>
      </w:r>
      <w:proofErr w:type="spellStart"/>
      <w:r>
        <w:t>Психолого</w:t>
      </w:r>
      <w:proofErr w:type="spellEnd"/>
      <w:r>
        <w:t xml:space="preserve"> – педагогическое обеспечение образовательного процесса. Нейропсихологическая диагностика, профилактика и коррекция в школе / А.В.Семенович. – М.: Дрофа, 2015.</w:t>
      </w:r>
    </w:p>
    <w:p w:rsidR="00F033DA" w:rsidRDefault="00F033DA">
      <w:pPr>
        <w:tabs>
          <w:tab w:val="left" w:pos="993"/>
        </w:tabs>
        <w:spacing w:line="276" w:lineRule="auto"/>
        <w:textAlignment w:val="baseline"/>
      </w:pPr>
      <w:r>
        <w:rPr>
          <w:bCs/>
        </w:rPr>
        <w:t xml:space="preserve">- Психологическая программа развития когнитивной сферы учащихся </w:t>
      </w:r>
      <w:proofErr w:type="spellStart"/>
      <w:r>
        <w:rPr>
          <w:bCs/>
        </w:rPr>
        <w:t>Н.П.Локаловой</w:t>
      </w:r>
      <w:proofErr w:type="spellEnd"/>
      <w:r>
        <w:rPr>
          <w:bCs/>
        </w:rPr>
        <w:t xml:space="preserve"> «120 уроков психологического развития младших школьников» </w:t>
      </w:r>
      <w:r>
        <w:rPr>
          <w:color w:val="000000"/>
        </w:rPr>
        <w:t>- М.: «Ось - 89», 2006.</w:t>
      </w:r>
    </w:p>
    <w:p w:rsidR="00F033DA" w:rsidRDefault="00F033DA">
      <w:pPr>
        <w:pStyle w:val="10"/>
        <w:spacing w:before="0" w:after="0" w:line="0" w:lineRule="atLeast"/>
      </w:pPr>
      <w:r>
        <w:t xml:space="preserve">С помощью этих программ педагог-психолог может решать задачи психолого-педагогического сопровождения реализации федерального образовательного стандарта, в частности задачу формирования коммуникативных и личностных базовых учебных действий. </w:t>
      </w:r>
    </w:p>
    <w:p w:rsidR="00F033DA" w:rsidRDefault="00F033DA">
      <w:pPr>
        <w:pStyle w:val="Default"/>
        <w:ind w:firstLine="708"/>
        <w:jc w:val="both"/>
      </w:pPr>
      <w:r>
        <w:t xml:space="preserve">Для обучающихся с умственной отсталостью (интеллектуальными нарушениями) данные занятия не совсем обычные: дети играют, выражают себя в рисунке, танце, движении, размышляют вслух, выполняют индивидуальные и групповые задания, разыгрывают сценки, слушают и обсуждают специально придуманные сказки, расслабляются под музыку. Предлагаемая система занятий по развитию личности ребенка направлена на формирование практических навыков и умений использовать свои знания в простейшей предметно-практической, игровой, учебной и бытовой деятельности. На занятиях используется системный и </w:t>
      </w:r>
      <w:proofErr w:type="spellStart"/>
      <w:r>
        <w:t>деятельностный</w:t>
      </w:r>
      <w:proofErr w:type="spellEnd"/>
      <w:r>
        <w:t xml:space="preserve"> подходы, основанные на повышении самостоятельности и расширении возможности их социализации в обществе. </w:t>
      </w:r>
    </w:p>
    <w:p w:rsidR="00F033DA" w:rsidRDefault="00F033DA">
      <w:pPr>
        <w:pStyle w:val="Default"/>
        <w:ind w:firstLine="708"/>
        <w:jc w:val="both"/>
      </w:pPr>
      <w:r>
        <w:t xml:space="preserve">Чем больше факторы </w:t>
      </w:r>
      <w:proofErr w:type="spellStart"/>
      <w:r>
        <w:t>дезадаптации</w:t>
      </w:r>
      <w:proofErr w:type="spellEnd"/>
      <w:r>
        <w:t xml:space="preserve"> (интеллектуального, личностного, социального характера) проявляются у ребенка в начальной школе, тем сложнее будет процесс его перехода на другую ступень обучения. </w:t>
      </w:r>
    </w:p>
    <w:p w:rsidR="00F033DA" w:rsidRDefault="00F033DA">
      <w:pPr>
        <w:pStyle w:val="Default"/>
        <w:ind w:firstLine="708"/>
        <w:jc w:val="both"/>
      </w:pPr>
      <w:r>
        <w:t xml:space="preserve">Особенность проведения занятий по программе заключается в том, что они не только позволяют развивать самосознание детей, но и дают возможность самому психологу лучше узнать детей, держать их в поле профессионального зрения, отслеживая ход их психического развития, предупреждать появление серьезных психологических проблем. </w:t>
      </w:r>
    </w:p>
    <w:p w:rsidR="00F033DA" w:rsidRDefault="00F033DA">
      <w:pPr>
        <w:pStyle w:val="Default"/>
        <w:ind w:firstLine="708"/>
        <w:jc w:val="both"/>
      </w:pPr>
      <w:r>
        <w:t xml:space="preserve">В связи с актуальностью формирования на ступени начального образования базовых учебных действий, программа по развитию эмоционально-волевой сферы направлена на формирование коммуникативных и личностных БУД. </w:t>
      </w:r>
    </w:p>
    <w:p w:rsidR="00F033DA" w:rsidRDefault="00F033DA">
      <w:pPr>
        <w:pStyle w:val="Default"/>
        <w:jc w:val="both"/>
      </w:pPr>
      <w:r>
        <w:t>Программа включает в себя ряд этапов, каждый из которых обусловлен характером возможных проблем данного возраста и решает соответствующие задачи.</w:t>
      </w:r>
    </w:p>
    <w:p w:rsidR="00F033DA" w:rsidRDefault="00F033DA">
      <w:pPr>
        <w:pStyle w:val="Default"/>
        <w:jc w:val="both"/>
      </w:pPr>
      <w:r>
        <w:rPr>
          <w:rFonts w:eastAsia="Times New Roman"/>
          <w:b/>
          <w:bCs/>
          <w:i/>
          <w:iCs/>
        </w:rPr>
        <w:t xml:space="preserve"> </w:t>
      </w:r>
      <w:r>
        <w:rPr>
          <w:b/>
          <w:bCs/>
          <w:i/>
          <w:iCs/>
        </w:rPr>
        <w:t>Примерная структура занятия</w:t>
      </w:r>
      <w:r>
        <w:rPr>
          <w:i/>
          <w:iCs/>
        </w:rPr>
        <w:t xml:space="preserve">: </w:t>
      </w:r>
    </w:p>
    <w:p w:rsidR="00F033DA" w:rsidRDefault="00F033DA">
      <w:pPr>
        <w:pStyle w:val="Default"/>
        <w:jc w:val="both"/>
      </w:pPr>
      <w:r>
        <w:t xml:space="preserve">1. Введение в тему занятия и разминка: используются ритуалы приветствия, разминочные задания; </w:t>
      </w:r>
    </w:p>
    <w:p w:rsidR="00F033DA" w:rsidRDefault="00F033DA">
      <w:pPr>
        <w:pStyle w:val="Default"/>
        <w:jc w:val="both"/>
      </w:pPr>
      <w:r>
        <w:t xml:space="preserve">2. Основная часть, которая может быть реализована в двух направлениях: </w:t>
      </w:r>
    </w:p>
    <w:p w:rsidR="00F033DA" w:rsidRDefault="00F033DA">
      <w:pPr>
        <w:pStyle w:val="Default"/>
        <w:jc w:val="both"/>
      </w:pPr>
      <w:r>
        <w:t xml:space="preserve">-если занятие первое в разделе, то используется схема: настрой как подготовка к восприятию нового материала - введение нового содержания - его закрепление; </w:t>
      </w:r>
    </w:p>
    <w:p w:rsidR="00F033DA" w:rsidRDefault="00F033DA">
      <w:pPr>
        <w:pStyle w:val="Default"/>
        <w:jc w:val="both"/>
      </w:pPr>
      <w:r>
        <w:t xml:space="preserve">-если занятие продолжает изучаемый раздел, то схема несколько иная: актуализация предыдущего материала - повторение - углубление, расширение, наполнение новыми смыслами; </w:t>
      </w:r>
    </w:p>
    <w:p w:rsidR="00F033DA" w:rsidRDefault="00F033DA">
      <w:pPr>
        <w:pStyle w:val="Default"/>
        <w:jc w:val="both"/>
      </w:pPr>
      <w:r>
        <w:t xml:space="preserve">3. Упражнения на развитие дыхания; упражнения на развитие зрительно-двигательной координации и пространственную ориентировку; ритмические упражнения; </w:t>
      </w:r>
    </w:p>
    <w:p w:rsidR="00F033DA" w:rsidRDefault="00F033DA">
      <w:pPr>
        <w:pStyle w:val="Default"/>
        <w:jc w:val="both"/>
      </w:pPr>
      <w:r>
        <w:lastRenderedPageBreak/>
        <w:t xml:space="preserve">4.Подведение итогов: рефлексия результатов занятия: </w:t>
      </w:r>
    </w:p>
    <w:p w:rsidR="00F033DA" w:rsidRDefault="00F033DA">
      <w:pPr>
        <w:pStyle w:val="Default"/>
        <w:jc w:val="both"/>
      </w:pPr>
      <w:r>
        <w:t xml:space="preserve">- эмоциональное </w:t>
      </w:r>
      <w:proofErr w:type="spellStart"/>
      <w:r>
        <w:t>отреагирование</w:t>
      </w:r>
      <w:proofErr w:type="spellEnd"/>
      <w:r>
        <w:t xml:space="preserve"> (что понравилось на занятии, что заинтересовало); </w:t>
      </w:r>
    </w:p>
    <w:p w:rsidR="00F033DA" w:rsidRDefault="00F033DA">
      <w:pPr>
        <w:pStyle w:val="Default"/>
        <w:jc w:val="both"/>
      </w:pPr>
      <w:r>
        <w:t xml:space="preserve">-осмысление, зачем, для чего нужно то, чем мы занимались, о чем шла речь. </w:t>
      </w:r>
    </w:p>
    <w:p w:rsidR="00F033DA" w:rsidRDefault="00F033DA">
      <w:pPr>
        <w:pStyle w:val="Default"/>
        <w:jc w:val="both"/>
      </w:pPr>
      <w:r>
        <w:t xml:space="preserve">Занятия могут быть объединены сюжетной линией. </w:t>
      </w:r>
    </w:p>
    <w:p w:rsidR="00F033DA" w:rsidRDefault="00F033DA">
      <w:pPr>
        <w:pStyle w:val="Default"/>
        <w:ind w:firstLine="708"/>
        <w:jc w:val="both"/>
      </w:pPr>
      <w:r>
        <w:t xml:space="preserve">Они строятся таким образом, чтобы в процессе их можно было использовать различные виды помощи детям при выполнении игровых упражнений, а если потребуется, то и перестроить занятие согласно желаниям детей. Задания даются от простого к сложному. В содержании занятий прослеживается социальная направленность, содействующая интеграции детей с умственной отсталостью (интеллектуальными нарушениями) в общество. </w:t>
      </w:r>
    </w:p>
    <w:p w:rsidR="00F033DA" w:rsidRDefault="00F033DA">
      <w:pPr>
        <w:pStyle w:val="Default"/>
        <w:ind w:firstLine="708"/>
        <w:jc w:val="both"/>
      </w:pPr>
      <w:r>
        <w:t xml:space="preserve">На занятиях используется музыка, способная уравновесить нервную систему ребенка, успокоить чрезмерно возбужденного и растормошить вялого; способствует развитию умения слушать и слышать, фантазии, воображения. </w:t>
      </w:r>
    </w:p>
    <w:p w:rsidR="00F033DA" w:rsidRDefault="00F033DA">
      <w:pPr>
        <w:pStyle w:val="Default"/>
        <w:ind w:firstLine="708"/>
        <w:jc w:val="both"/>
      </w:pPr>
      <w:r>
        <w:t xml:space="preserve">Для успешного и результативного проведения занятий необходимо создавать у школьников позитивную установку на сотрудничество, обеспечивать эмоциональный комфорт, психологическую защищенность ребенка, актуализировать мотивацию познавательной, поисковой, творческой активности, предоставлять возможность апробировать приобретенные знания на уровне поведения в игровых и реальных ситуациях общения. </w:t>
      </w:r>
    </w:p>
    <w:p w:rsidR="00F033DA" w:rsidRDefault="00F033DA">
      <w:pPr>
        <w:pStyle w:val="Default"/>
        <w:jc w:val="both"/>
      </w:pPr>
      <w:r>
        <w:rPr>
          <w:b/>
        </w:rPr>
        <w:t>Характеристика основных видов деятельности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игры с правилами, словесные, ролевые, подвижные, развивающие,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разыгрывание этюдов,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свободное и тематическое рисование,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игры с зеркалом,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игры с лентами,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релаксационные упражнения,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рефлексия занятия (эмоциональная и смысловая оценка занятия): беседа, 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ритуал прощания (упражнение «Ручеек радости»),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групповая дискуссия,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беседа,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чтение литературы,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ролевая игра,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импровизация,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техники и приемы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методы  направленного воображения,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дыхательные и двигательные упражнения,</w:t>
      </w:r>
    </w:p>
    <w:p w:rsidR="00F033DA" w:rsidRDefault="00F033DA">
      <w:pPr>
        <w:pStyle w:val="aa"/>
        <w:numPr>
          <w:ilvl w:val="0"/>
          <w:numId w:val="2"/>
        </w:numPr>
        <w:spacing w:after="0" w:line="240" w:lineRule="auto"/>
        <w:ind w:left="993"/>
        <w:jc w:val="both"/>
      </w:pPr>
      <w:r>
        <w:rPr>
          <w:rFonts w:ascii="Times New Roman" w:hAnsi="Times New Roman" w:cs="Times New Roman"/>
          <w:sz w:val="24"/>
          <w:szCs w:val="24"/>
        </w:rPr>
        <w:t>методы самовыражения (в рисунке, в создании образа).</w:t>
      </w:r>
    </w:p>
    <w:p w:rsidR="00F033DA" w:rsidRDefault="00F033DA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033DA" w:rsidRDefault="00F033DA">
      <w:pPr>
        <w:shd w:val="clear" w:color="auto" w:fill="FFFFFF"/>
        <w:spacing w:before="19" w:line="360" w:lineRule="auto"/>
        <w:ind w:right="14"/>
      </w:pPr>
      <w:r>
        <w:rPr>
          <w:b/>
          <w:i/>
          <w:spacing w:val="-1"/>
        </w:rPr>
        <w:t xml:space="preserve">Описание места коррекционного курса  в учебном плане                                               </w:t>
      </w:r>
    </w:p>
    <w:p w:rsidR="00F033DA" w:rsidRDefault="00F033DA">
      <w:pPr>
        <w:pStyle w:val="Default"/>
        <w:ind w:firstLine="708"/>
        <w:jc w:val="both"/>
      </w:pPr>
      <w:r>
        <w:t>Коррекционный курс «</w:t>
      </w:r>
      <w:proofErr w:type="spellStart"/>
      <w:r>
        <w:t>Психокоррекционные</w:t>
      </w:r>
      <w:proofErr w:type="spellEnd"/>
      <w:r>
        <w:t xml:space="preserve"> занятия» входит в часть, формируемую участниками образовательных отношений, «Коррекционно-развивающая область». Рабочая программа  рассчитана на 34 часа при недельной нагрузке 1 час. Занятия проводятся в специально оборудованном кабинете, а так же в сенсорной комнате. Форма занятия групповая.</w:t>
      </w:r>
    </w:p>
    <w:p w:rsidR="00F033DA" w:rsidRDefault="00F033DA">
      <w:pPr>
        <w:pStyle w:val="Default"/>
        <w:ind w:firstLine="708"/>
        <w:jc w:val="both"/>
      </w:pPr>
      <w:r>
        <w:rPr>
          <w:rFonts w:eastAsia="Times New Roman"/>
        </w:rPr>
        <w:t xml:space="preserve"> </w:t>
      </w:r>
    </w:p>
    <w:p w:rsidR="00F033DA" w:rsidRDefault="00F033DA">
      <w:pPr>
        <w:pStyle w:val="Default"/>
        <w:jc w:val="both"/>
      </w:pPr>
      <w:r>
        <w:rPr>
          <w:b/>
          <w:bCs/>
          <w:iCs/>
        </w:rPr>
        <w:t>Планируемые личностные и предметные результаты освоения коррекционного курса</w:t>
      </w:r>
    </w:p>
    <w:p w:rsidR="00F033DA" w:rsidRDefault="00F033DA">
      <w:pPr>
        <w:pStyle w:val="12"/>
        <w:ind w:firstLine="567"/>
      </w:pPr>
      <w:r>
        <w:rPr>
          <w:rFonts w:ascii="Times New Roman" w:hAnsi="Times New Roman"/>
          <w:szCs w:val="24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>
        <w:rPr>
          <w:rFonts w:ascii="Times New Roman" w:hAnsi="Times New Roman"/>
          <w:b/>
          <w:szCs w:val="24"/>
        </w:rPr>
        <w:t xml:space="preserve">личностных и предметных. </w:t>
      </w:r>
    </w:p>
    <w:p w:rsidR="00F033DA" w:rsidRDefault="00F033DA">
      <w:pPr>
        <w:pStyle w:val="12"/>
        <w:ind w:firstLine="567"/>
      </w:pPr>
      <w:r>
        <w:rPr>
          <w:rFonts w:ascii="Times New Roman" w:hAnsi="Times New Roman"/>
          <w:szCs w:val="24"/>
        </w:rPr>
        <w:t xml:space="preserve">В структуре планируемых результатов ведущее место принадлежит </w:t>
      </w:r>
      <w:r>
        <w:rPr>
          <w:rFonts w:ascii="Times New Roman" w:hAnsi="Times New Roman"/>
          <w:b/>
          <w:szCs w:val="24"/>
        </w:rPr>
        <w:t xml:space="preserve">личностным </w:t>
      </w:r>
      <w:r>
        <w:rPr>
          <w:rFonts w:ascii="Times New Roman" w:hAnsi="Times New Roman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>
        <w:rPr>
          <w:rFonts w:ascii="Times New Roman" w:hAnsi="Times New Roman"/>
          <w:szCs w:val="24"/>
        </w:rPr>
        <w:t>социокультурным</w:t>
      </w:r>
      <w:proofErr w:type="spellEnd"/>
      <w:r>
        <w:rPr>
          <w:rFonts w:ascii="Times New Roman" w:hAnsi="Times New Roman"/>
          <w:szCs w:val="24"/>
        </w:rPr>
        <w:t xml:space="preserve"> опытом.</w:t>
      </w:r>
    </w:p>
    <w:p w:rsidR="00F033DA" w:rsidRDefault="00F033DA">
      <w:pPr>
        <w:pStyle w:val="12"/>
        <w:ind w:firstLine="567"/>
      </w:pPr>
      <w:r>
        <w:rPr>
          <w:rFonts w:ascii="Times New Roman" w:hAnsi="Times New Roman"/>
          <w:b/>
          <w:szCs w:val="24"/>
        </w:rPr>
        <w:lastRenderedPageBreak/>
        <w:t>Личностные результаты</w:t>
      </w:r>
      <w:r>
        <w:rPr>
          <w:rFonts w:ascii="Times New Roman" w:hAnsi="Times New Roman"/>
          <w:szCs w:val="24"/>
        </w:rPr>
        <w:t xml:space="preserve">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F033DA" w:rsidRDefault="00F033DA">
      <w:pPr>
        <w:pStyle w:val="12"/>
        <w:ind w:firstLine="567"/>
      </w:pPr>
      <w:r>
        <w:rPr>
          <w:rFonts w:ascii="Times New Roman" w:hAnsi="Times New Roman"/>
          <w:b/>
          <w:szCs w:val="24"/>
        </w:rPr>
        <w:t xml:space="preserve">К личностным результатам освоения АООП относятся: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proofErr w:type="spellStart"/>
      <w:r>
        <w:rPr>
          <w:rFonts w:ascii="Times New Roman" w:hAnsi="Times New Roman"/>
          <w:szCs w:val="24"/>
        </w:rPr>
        <w:t>сформированность</w:t>
      </w:r>
      <w:proofErr w:type="spellEnd"/>
      <w:r>
        <w:rPr>
          <w:rFonts w:ascii="Times New Roman" w:hAnsi="Times New Roman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овладение социально-бытовыми навыками, используемыми в повседневной жизни;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владение навыками коммуникации и принятыми нормами социального взаимодействия;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proofErr w:type="spellStart"/>
      <w:r>
        <w:rPr>
          <w:rFonts w:ascii="Times New Roman" w:hAnsi="Times New Roman"/>
          <w:szCs w:val="24"/>
        </w:rPr>
        <w:t>сформированность</w:t>
      </w:r>
      <w:proofErr w:type="spellEnd"/>
      <w:r>
        <w:rPr>
          <w:rFonts w:ascii="Times New Roman" w:hAnsi="Times New Roman"/>
          <w:szCs w:val="24"/>
        </w:rPr>
        <w:t xml:space="preserve"> навыков сотрудничества со взрослыми и сверстниками в разных социальных ситуациях;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 xml:space="preserve">воспитание эстетических потребностей, ценностей и чувств;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>развитие этических чувств, проявление доброжелательности, эмоционально-нра</w:t>
      </w:r>
      <w:r>
        <w:rPr>
          <w:rFonts w:ascii="Times New Roman" w:hAnsi="Times New Roman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proofErr w:type="spellStart"/>
      <w:r>
        <w:rPr>
          <w:rFonts w:ascii="Times New Roman" w:hAnsi="Times New Roman"/>
          <w:szCs w:val="24"/>
        </w:rPr>
        <w:t>сформированность</w:t>
      </w:r>
      <w:proofErr w:type="spellEnd"/>
      <w:r>
        <w:rPr>
          <w:rFonts w:ascii="Times New Roman" w:hAnsi="Times New Roman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F033DA" w:rsidRDefault="00F033DA">
      <w:pPr>
        <w:pStyle w:val="12"/>
        <w:numPr>
          <w:ilvl w:val="0"/>
          <w:numId w:val="3"/>
        </w:numPr>
        <w:ind w:left="709" w:hanging="142"/>
        <w:jc w:val="both"/>
      </w:pPr>
      <w:r>
        <w:rPr>
          <w:rFonts w:ascii="Times New Roman" w:hAnsi="Times New Roman"/>
          <w:szCs w:val="24"/>
        </w:rPr>
        <w:t>проявление готовности к самостоятельной жизни.</w:t>
      </w: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b/>
          <w:szCs w:val="24"/>
        </w:rPr>
        <w:t>Предметные результаты</w:t>
      </w:r>
      <w:r>
        <w:rPr>
          <w:rFonts w:ascii="Times New Roman" w:hAnsi="Times New Roman"/>
          <w:szCs w:val="24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>
        <w:rPr>
          <w:rFonts w:ascii="Times New Roman" w:hAnsi="Times New Roman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szCs w:val="24"/>
        </w:rPr>
        <w:t xml:space="preserve">АООП определяет два уровня овладения предметными результатами: </w:t>
      </w:r>
      <w:r>
        <w:rPr>
          <w:rFonts w:ascii="Times New Roman" w:hAnsi="Times New Roman"/>
          <w:b/>
          <w:szCs w:val="24"/>
        </w:rPr>
        <w:t xml:space="preserve">минимальный и достаточный. </w:t>
      </w:r>
    </w:p>
    <w:p w:rsidR="00F033DA" w:rsidRDefault="00F033DA">
      <w:pPr>
        <w:pStyle w:val="12"/>
        <w:ind w:firstLine="567"/>
        <w:jc w:val="both"/>
      </w:pPr>
      <w:r>
        <w:rPr>
          <w:rFonts w:ascii="Times New Roman" w:hAnsi="Times New Roman"/>
          <w:b/>
          <w:szCs w:val="24"/>
        </w:rPr>
        <w:t>Минимальный уровень</w:t>
      </w:r>
      <w:r>
        <w:rPr>
          <w:rFonts w:ascii="Times New Roman" w:hAnsi="Times New Roman"/>
          <w:szCs w:val="24"/>
        </w:rPr>
        <w:t xml:space="preserve"> является обязательным для большинства обучающихся с умственной отсталостью </w:t>
      </w:r>
      <w:r>
        <w:rPr>
          <w:rFonts w:ascii="Times New Roman" w:hAnsi="Times New Roman"/>
          <w:caps/>
          <w:szCs w:val="24"/>
        </w:rPr>
        <w:t>(</w:t>
      </w:r>
      <w:r>
        <w:rPr>
          <w:rFonts w:ascii="Times New Roman" w:hAnsi="Times New Roman"/>
          <w:szCs w:val="24"/>
        </w:rPr>
        <w:t>интеллектуальными нарушениями</w:t>
      </w:r>
      <w:r>
        <w:rPr>
          <w:rFonts w:ascii="Times New Roman" w:hAnsi="Times New Roman"/>
          <w:caps/>
          <w:szCs w:val="24"/>
        </w:rPr>
        <w:t>)</w:t>
      </w:r>
      <w:r>
        <w:rPr>
          <w:rFonts w:ascii="Times New Roman" w:hAnsi="Times New Roman"/>
          <w:szCs w:val="24"/>
        </w:rPr>
        <w:t xml:space="preserve">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случае, если обучающийся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>
        <w:rPr>
          <w:rFonts w:ascii="Times New Roman" w:hAnsi="Times New Roman"/>
          <w:szCs w:val="24"/>
        </w:rPr>
        <w:t>психолого-медико-педагогической</w:t>
      </w:r>
      <w:proofErr w:type="spellEnd"/>
      <w:r>
        <w:rPr>
          <w:rFonts w:ascii="Times New Roman" w:hAnsi="Times New Roman"/>
          <w:szCs w:val="24"/>
        </w:rPr>
        <w:t xml:space="preserve"> комиссии и с согласия родителей (законных представителей) Организация может перевести обучающегося на обучение по индивидуальному плану или на АООП (вариант 2). </w:t>
      </w:r>
    </w:p>
    <w:p w:rsidR="00F033DA" w:rsidRDefault="00F033DA">
      <w:pPr>
        <w:pStyle w:val="12"/>
        <w:ind w:firstLine="567"/>
        <w:jc w:val="both"/>
        <w:rPr>
          <w:rFonts w:ascii="Times New Roman" w:hAnsi="Times New Roman"/>
          <w:szCs w:val="24"/>
        </w:rPr>
      </w:pPr>
    </w:p>
    <w:p w:rsidR="00F033DA" w:rsidRDefault="00F033DA">
      <w:pPr>
        <w:tabs>
          <w:tab w:val="left" w:pos="142"/>
        </w:tabs>
        <w:ind w:firstLine="567"/>
        <w:jc w:val="both"/>
      </w:pPr>
      <w:r>
        <w:rPr>
          <w:b/>
        </w:rPr>
        <w:t>Состав базовых учебных действий: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 xml:space="preserve">1.  Личностные учебные действия 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</w:t>
      </w:r>
      <w:r>
        <w:lastRenderedPageBreak/>
        <w:t>окружающей действительности, готовность к ор</w:t>
      </w:r>
      <w:r>
        <w:softHyphen/>
        <w:t>га</w:t>
      </w:r>
      <w: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  самостоятельность в выполнении учебных заданий, поручений, договореннос</w:t>
      </w:r>
      <w:r>
        <w:softHyphen/>
        <w:t>тей; понимание личной от</w:t>
      </w:r>
      <w:r>
        <w:softHyphen/>
        <w:t>вет</w:t>
      </w:r>
      <w:r>
        <w:softHyphen/>
        <w:t>с</w:t>
      </w:r>
      <w:r>
        <w:softHyphen/>
        <w:t>т</w:t>
      </w:r>
      <w:r>
        <w:softHyphen/>
        <w:t>вен</w:t>
      </w:r>
      <w:r>
        <w:softHyphen/>
        <w:t>ности за свои поступки на основе пред</w:t>
      </w:r>
      <w:r>
        <w:softHyphen/>
        <w:t>с</w:t>
      </w:r>
      <w:r>
        <w:softHyphen/>
        <w:t>тавлений об эти</w:t>
      </w:r>
      <w:r>
        <w:softHyphen/>
        <w:t xml:space="preserve">ческих нормах и правилах поведения в современном обществе; готовность к безопасному и бережному поведению в природе и обществе. То есть,  ЛУД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 xml:space="preserve">2.  Коммуникативные учебные действия обеспечивают  способность  вступать  в  коммуникацию  со  взрослыми  и  сверстниками в процессе обучения. 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>Включают следующие умения: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всту</w:t>
      </w:r>
      <w:r>
        <w:softHyphen/>
        <w:t>пать в контакт и работать в коллективе (</w:t>
      </w:r>
      <w:proofErr w:type="spellStart"/>
      <w:r>
        <w:t>учитель−ученик</w:t>
      </w:r>
      <w:proofErr w:type="spellEnd"/>
      <w:r>
        <w:t>, ученик–уче</w:t>
      </w:r>
      <w:r>
        <w:softHyphen/>
        <w:t xml:space="preserve">ник, ученик–класс, </w:t>
      </w:r>
      <w:proofErr w:type="spellStart"/>
      <w:r>
        <w:t>учитель−класс</w:t>
      </w:r>
      <w:proofErr w:type="spellEnd"/>
      <w:r>
        <w:t>);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использовать принятые ритуалы со</w:t>
      </w:r>
      <w:r>
        <w:softHyphen/>
        <w:t>ци</w:t>
      </w:r>
      <w:r>
        <w:softHyphen/>
        <w:t>аль</w:t>
      </w:r>
      <w:r>
        <w:softHyphen/>
        <w:t>ного взаимодействия с одноклассниками и учителем;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обращаться за по</w:t>
      </w:r>
      <w:r>
        <w:softHyphen/>
        <w:t>мо</w:t>
      </w:r>
      <w:r>
        <w:softHyphen/>
        <w:t>щью и при</w:t>
      </w:r>
      <w:r>
        <w:softHyphen/>
        <w:t>нимать помощь;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слушать и понимать инструкцию к учебному за</w:t>
      </w:r>
      <w:r>
        <w:softHyphen/>
        <w:t>да</w:t>
      </w:r>
      <w:r>
        <w:softHyphen/>
        <w:t>нию в разных видах деятельности и быту;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сотрудничать со взрослыми и све</w:t>
      </w:r>
      <w:r>
        <w:softHyphen/>
        <w:t>рстниками в разных социальных ситуациях, доброжелательно относиться, со</w:t>
      </w:r>
      <w:r>
        <w:softHyphen/>
        <w:t>переживать, кон</w:t>
      </w:r>
      <w:r>
        <w:softHyphen/>
        <w:t>с</w:t>
      </w:r>
      <w:r>
        <w:softHyphen/>
        <w:t>т</w:t>
      </w:r>
      <w:r>
        <w:softHyphen/>
        <w:t>ру</w:t>
      </w:r>
      <w:r>
        <w:softHyphen/>
        <w:t>к</w:t>
      </w:r>
      <w:r>
        <w:softHyphen/>
        <w:t>ти</w:t>
      </w:r>
      <w:r>
        <w:softHyphen/>
        <w:t>в</w:t>
      </w:r>
      <w:r>
        <w:softHyphen/>
        <w:t>но взаимодействовать с людьми;</w:t>
      </w:r>
    </w:p>
    <w:p w:rsidR="00F033DA" w:rsidRDefault="00F033DA">
      <w:pPr>
        <w:widowControl w:val="0"/>
        <w:numPr>
          <w:ilvl w:val="0"/>
          <w:numId w:val="6"/>
        </w:numPr>
        <w:tabs>
          <w:tab w:val="left" w:pos="142"/>
        </w:tabs>
        <w:ind w:left="0" w:firstLine="567"/>
        <w:jc w:val="both"/>
      </w:pPr>
      <w: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 xml:space="preserve">3.  Регулятивные учебные действия обеспечивают успешную работу на  любом уроке и любом этапе обучения. Благодаря им создаются условия для формирования и реализации начальных логических операций. 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>Включают следующие умения:</w:t>
      </w:r>
      <w:r>
        <w:tab/>
      </w:r>
    </w:p>
    <w:p w:rsidR="00F033DA" w:rsidRDefault="00F033DA">
      <w:pPr>
        <w:widowControl w:val="0"/>
        <w:numPr>
          <w:ilvl w:val="0"/>
          <w:numId w:val="5"/>
        </w:numPr>
        <w:tabs>
          <w:tab w:val="left" w:pos="142"/>
        </w:tabs>
        <w:ind w:left="0" w:firstLine="567"/>
        <w:jc w:val="both"/>
      </w:pPr>
      <w:r>
        <w:t>адекватно соблюдать ритуалы школьного поведения (поднимать руку, вставать и выходить из-за парты и т. д.);</w:t>
      </w:r>
    </w:p>
    <w:p w:rsidR="00F033DA" w:rsidRDefault="00F033DA">
      <w:pPr>
        <w:widowControl w:val="0"/>
        <w:numPr>
          <w:ilvl w:val="0"/>
          <w:numId w:val="5"/>
        </w:numPr>
        <w:tabs>
          <w:tab w:val="left" w:pos="142"/>
        </w:tabs>
        <w:ind w:left="0" w:firstLine="567"/>
        <w:jc w:val="both"/>
      </w:pPr>
      <w:r>
        <w:t>при</w:t>
      </w:r>
      <w:r>
        <w:softHyphen/>
        <w:t>нимать цели и произвольно включаться в деятельность, сле</w:t>
      </w:r>
      <w:r>
        <w:softHyphen/>
        <w:t>до</w:t>
      </w:r>
      <w:r>
        <w:softHyphen/>
        <w:t>вать предложенному плану и работать в общем темпе;</w:t>
      </w:r>
    </w:p>
    <w:p w:rsidR="00F033DA" w:rsidRDefault="00F033DA">
      <w:pPr>
        <w:widowControl w:val="0"/>
        <w:numPr>
          <w:ilvl w:val="0"/>
          <w:numId w:val="5"/>
        </w:numPr>
        <w:tabs>
          <w:tab w:val="left" w:pos="142"/>
        </w:tabs>
        <w:ind w:left="0" w:firstLine="567"/>
        <w:jc w:val="both"/>
      </w:pPr>
      <w:r>
        <w:t>активно уча</w:t>
      </w:r>
      <w:r>
        <w:softHyphen/>
        <w:t>с</w:t>
      </w:r>
      <w:r>
        <w:softHyphen/>
        <w:t>т</w:t>
      </w:r>
      <w:r>
        <w:softHyphen/>
        <w:t>во</w:t>
      </w:r>
      <w:r>
        <w:softHyphen/>
        <w:t>вать в де</w:t>
      </w:r>
      <w:r>
        <w:softHyphen/>
        <w:t>ятельности, контролировать и оценивать свои дей</w:t>
      </w:r>
      <w:r>
        <w:softHyphen/>
        <w:t>с</w:t>
      </w:r>
      <w:r>
        <w:softHyphen/>
        <w:t>т</w:t>
      </w:r>
      <w:r>
        <w:softHyphen/>
        <w:t>вия и действия од</w:t>
      </w:r>
      <w:r>
        <w:softHyphen/>
        <w:t>но</w:t>
      </w:r>
      <w:r>
        <w:softHyphen/>
        <w:t>к</w:t>
      </w:r>
      <w:r>
        <w:softHyphen/>
        <w:t>ла</w:t>
      </w:r>
      <w:r>
        <w:softHyphen/>
        <w:t>с</w:t>
      </w:r>
      <w:r>
        <w:softHyphen/>
        <w:t>сников;</w:t>
      </w:r>
    </w:p>
    <w:p w:rsidR="00F033DA" w:rsidRDefault="00F033DA">
      <w:pPr>
        <w:widowControl w:val="0"/>
        <w:numPr>
          <w:ilvl w:val="0"/>
          <w:numId w:val="5"/>
        </w:numPr>
        <w:tabs>
          <w:tab w:val="left" w:pos="142"/>
        </w:tabs>
        <w:ind w:left="0" w:firstLine="567"/>
        <w:jc w:val="both"/>
      </w:pPr>
      <w:r>
        <w:t>соотносить свои действия и их результаты с заданными об</w:t>
      </w:r>
      <w:r>
        <w:softHyphen/>
        <w:t>ра</w:t>
      </w:r>
      <w:r>
        <w:softHyphen/>
        <w:t>з</w:t>
      </w:r>
      <w:r>
        <w:softHyphen/>
        <w:t>ца</w:t>
      </w:r>
      <w:r>
        <w:softHyphen/>
        <w:t>ми, принимать оценку деятельности, оценивать ее с учетом предложенных кри</w:t>
      </w:r>
      <w:r>
        <w:softHyphen/>
        <w:t>териев, корректировать свою деятельность с учетом выявленных недочетов.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 xml:space="preserve">4.  Познавательные учебные действия  представлены комплексом начальных логических операций, которые необходимы для  усвоения  и  использования  знаний  и  умений  в  различных  условиях,  составляют  основу  для  дальнейшего  формирования логического мышления школьников. 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 xml:space="preserve">Умение  использовать  все  группы  действий  в  различных  образовательных  ситуациях  является  показателем  их </w:t>
      </w:r>
      <w:proofErr w:type="spellStart"/>
      <w:r>
        <w:t>сформированности</w:t>
      </w:r>
      <w:proofErr w:type="spellEnd"/>
      <w:r>
        <w:t xml:space="preserve">.  С учетом возрастных особенностей обучающихся с умственной отсталостью базовые учебные действия рассматриваются на различных этапах обучения. </w:t>
      </w:r>
    </w:p>
    <w:p w:rsidR="00F033DA" w:rsidRDefault="00F033DA">
      <w:pPr>
        <w:tabs>
          <w:tab w:val="left" w:pos="142"/>
        </w:tabs>
        <w:ind w:firstLine="567"/>
        <w:jc w:val="both"/>
      </w:pPr>
      <w:r>
        <w:t>К познавательным учебным действиям относятся следующие умения: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>выделять некоторые существенные, общие и отличительные свойства хорошо знакомых пред</w:t>
      </w:r>
      <w:r>
        <w:softHyphen/>
        <w:t>метов;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 xml:space="preserve">устанавливать </w:t>
      </w:r>
      <w:proofErr w:type="spellStart"/>
      <w:r>
        <w:t>видо-родовые</w:t>
      </w:r>
      <w:proofErr w:type="spellEnd"/>
      <w:r>
        <w:t xml:space="preserve"> отношения предметов;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>делать простейшие обобщения, сравнивать, классифицировать на наглядном материале;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>пользоваться знаками, символами, предметами-заместителями;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>читать, писать, выполнять арифметические действия;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lastRenderedPageBreak/>
        <w:t>наблюдать под руководством взрослого за предметами и явлениями окружающей действительности;</w:t>
      </w:r>
    </w:p>
    <w:p w:rsidR="00F033DA" w:rsidRDefault="00F033DA">
      <w:pPr>
        <w:widowControl w:val="0"/>
        <w:numPr>
          <w:ilvl w:val="0"/>
          <w:numId w:val="4"/>
        </w:numPr>
        <w:tabs>
          <w:tab w:val="left" w:pos="142"/>
        </w:tabs>
        <w:ind w:left="0" w:firstLine="567"/>
        <w:jc w:val="both"/>
      </w:pPr>
      <w: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бумажных, электронных и других носителях).</w:t>
      </w:r>
    </w:p>
    <w:p w:rsidR="00F033DA" w:rsidRDefault="00F033DA">
      <w:pPr>
        <w:shd w:val="clear" w:color="auto" w:fill="FFFFFF"/>
        <w:jc w:val="center"/>
        <w:rPr>
          <w:b/>
          <w:bCs/>
          <w:color w:val="000000"/>
        </w:rPr>
      </w:pPr>
    </w:p>
    <w:p w:rsidR="00F033DA" w:rsidRDefault="00F033DA">
      <w:pPr>
        <w:shd w:val="clear" w:color="auto" w:fill="FFFFFF"/>
        <w:jc w:val="center"/>
      </w:pPr>
      <w:r>
        <w:rPr>
          <w:b/>
          <w:bCs/>
          <w:color w:val="000000"/>
        </w:rPr>
        <w:t>Содержание</w:t>
      </w:r>
    </w:p>
    <w:p w:rsidR="00F033DA" w:rsidRDefault="00F033DA">
      <w:pPr>
        <w:shd w:val="clear" w:color="auto" w:fill="FFFFFF"/>
        <w:jc w:val="both"/>
      </w:pPr>
      <w:r>
        <w:rPr>
          <w:bCs/>
          <w:color w:val="000000"/>
        </w:rPr>
        <w:t xml:space="preserve">  В первом разделе «Вводное занятие. Что изучает наука «психология»?» учащиеся знакомятся с понятиями «психология, эмоционально-волевая сфера, психические процессы: память, внимание, мышление» и получают положительный настрой к занятиям.</w:t>
      </w:r>
    </w:p>
    <w:p w:rsidR="00F033DA" w:rsidRDefault="00F033DA">
      <w:pPr>
        <w:shd w:val="clear" w:color="auto" w:fill="FFFFFF"/>
        <w:jc w:val="both"/>
      </w:pPr>
      <w:r>
        <w:rPr>
          <w:bCs/>
          <w:color w:val="000000"/>
        </w:rPr>
        <w:t xml:space="preserve">  Во втором разделе «Эмоционально-волевая сфера» учащиеся знакомятся с понятиями «воля, коммуникабельность, самооценка», узнают собственные результаты и учатся приёмам поведения в стрессовой ситуации, навыкам самоконтроля.</w:t>
      </w:r>
    </w:p>
    <w:p w:rsidR="00F033DA" w:rsidRDefault="00F033DA">
      <w:pPr>
        <w:shd w:val="clear" w:color="auto" w:fill="FFFFFF"/>
        <w:jc w:val="both"/>
      </w:pPr>
      <w:r>
        <w:rPr>
          <w:bCs/>
          <w:color w:val="000000"/>
        </w:rPr>
        <w:t xml:space="preserve">  В третьем разделе «Развитие внимания и памяти» учащиеся знакомятся с понятиями «внимание и память», узнают собственные возможности и развивают внимание и память.</w:t>
      </w:r>
    </w:p>
    <w:p w:rsidR="00F033DA" w:rsidRDefault="00F033DA">
      <w:pPr>
        <w:shd w:val="clear" w:color="auto" w:fill="FFFFFF"/>
        <w:jc w:val="both"/>
      </w:pPr>
      <w:r>
        <w:rPr>
          <w:bCs/>
          <w:color w:val="000000"/>
        </w:rPr>
        <w:t xml:space="preserve">  В четвертом разделе «Развитие мышления»  учащиеся знакомятся с понятиями «мышление», узнают собственные возможности и развивают мышление. </w:t>
      </w:r>
    </w:p>
    <w:p w:rsidR="00F033DA" w:rsidRDefault="00F033DA">
      <w:pPr>
        <w:shd w:val="clear" w:color="auto" w:fill="FFFFFF"/>
        <w:jc w:val="both"/>
      </w:pPr>
      <w:r>
        <w:rPr>
          <w:bCs/>
          <w:color w:val="000000"/>
        </w:rPr>
        <w:t xml:space="preserve">  В пятом разделе «Подведение итогов работы за год» учащиеся выполняют различные тесты на обследование речи, психомоторного  развития, психических процессов, эмоционального состояния.</w:t>
      </w:r>
    </w:p>
    <w:p w:rsidR="00F033DA" w:rsidRDefault="00F033DA">
      <w:pPr>
        <w:pStyle w:val="11"/>
        <w:shd w:val="clear" w:color="auto" w:fill="FFFFFF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с определением основных видов деятельности. </w:t>
      </w:r>
    </w:p>
    <w:tbl>
      <w:tblPr>
        <w:tblW w:w="10618" w:type="dxa"/>
        <w:tblInd w:w="-1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9"/>
        <w:gridCol w:w="3387"/>
        <w:gridCol w:w="4787"/>
        <w:gridCol w:w="1875"/>
      </w:tblGrid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r>
              <w:rPr>
                <w:rFonts w:eastAsia="font241"/>
                <w:b/>
                <w:color w:val="000000"/>
              </w:rPr>
              <w:t>п</w:t>
            </w:r>
            <w:proofErr w:type="spellEnd"/>
            <w:r>
              <w:rPr>
                <w:rFonts w:eastAsia="font241"/>
                <w:b/>
                <w:color w:val="000000"/>
                <w:lang w:val="en-US"/>
              </w:rPr>
              <w:t>/</w:t>
            </w:r>
            <w:proofErr w:type="spellStart"/>
            <w:r>
              <w:rPr>
                <w:rFonts w:eastAsia="font241"/>
                <w:b/>
                <w:color w:val="000000"/>
              </w:rPr>
              <w:t>п</w:t>
            </w:r>
            <w:proofErr w:type="spellEnd"/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Название раздела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Основные виды деятельности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Воспитательные цели</w:t>
            </w:r>
          </w:p>
        </w:tc>
      </w:tr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1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shd w:val="clear" w:color="auto" w:fill="FFFFFF"/>
              <w:jc w:val="both"/>
            </w:pPr>
            <w:r>
              <w:rPr>
                <w:rFonts w:eastAsia="font241"/>
                <w:color w:val="000000"/>
              </w:rPr>
              <w:t xml:space="preserve">Вводное занятие. Что изучает  наука «психология» ? 1час 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Знакомятся с понятиями «психология, эмоционально-волевая сфера, психические процессы: память, внимание, мышление» и получают положительный настрой к занятиям.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Обеспечить условия для воспитания положительного интереса к изучаемому предмету</w:t>
            </w:r>
          </w:p>
        </w:tc>
      </w:tr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2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Эмоционально – волевая сфера.   12 часов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</w:rPr>
              <w:t>Выполняют тест на развитие воли, на коммуникабельность, на самооценку, выполняют упражнения на релаксацию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 xml:space="preserve">Обеспечить условия для воспитания чувства коллективизма, взаимопомощи, отзывчивости, вежливости </w:t>
            </w:r>
          </w:p>
        </w:tc>
      </w:tr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3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contextualSpacing/>
            </w:pPr>
            <w:r>
              <w:rPr>
                <w:rFonts w:eastAsia="font241"/>
                <w:color w:val="000000"/>
              </w:rPr>
              <w:t>Развитие внимания и памяти.   10 часов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Выполняют упражнения на развитие психических познавательных процессов: внимания  и памяти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Способствовать развитию творческого отношения  к учебной деятельности</w:t>
            </w:r>
          </w:p>
        </w:tc>
      </w:tr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t>4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contextualSpacing/>
            </w:pPr>
            <w:r>
              <w:rPr>
                <w:rFonts w:eastAsia="font241"/>
                <w:color w:val="000000"/>
              </w:rPr>
              <w:t>Развитие мышления.   9 часов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Выполняют упражнения на развитие психических познавательных процессов: мышления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Способствовать овладению необходимыми навыками самостоятельно</w:t>
            </w:r>
            <w:r>
              <w:rPr>
                <w:rFonts w:eastAsia="font241"/>
                <w:color w:val="000000"/>
              </w:rPr>
              <w:lastRenderedPageBreak/>
              <w:t>й учебной деятельности</w:t>
            </w:r>
          </w:p>
        </w:tc>
      </w:tr>
      <w:tr w:rsidR="00F033DA" w:rsidTr="00BF55CE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  <w:jc w:val="center"/>
            </w:pPr>
            <w:r>
              <w:rPr>
                <w:rFonts w:eastAsia="font241"/>
                <w:b/>
                <w:color w:val="000000"/>
              </w:rPr>
              <w:lastRenderedPageBreak/>
              <w:t>5</w:t>
            </w:r>
          </w:p>
        </w:tc>
        <w:tc>
          <w:tcPr>
            <w:tcW w:w="3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bCs/>
              </w:rPr>
              <w:t>Подведение итогов работы за год.  2 часа</w:t>
            </w:r>
          </w:p>
        </w:tc>
        <w:tc>
          <w:tcPr>
            <w:tcW w:w="4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Выполняют тесты на обследование речи, психомоторного  развития, психических процессов, эмоционального состояния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ind w:right="10"/>
            </w:pPr>
            <w:r>
              <w:rPr>
                <w:rFonts w:eastAsia="font241"/>
                <w:color w:val="000000"/>
              </w:rPr>
              <w:t>Обеспечить высокую творческую активность</w:t>
            </w:r>
          </w:p>
        </w:tc>
      </w:tr>
    </w:tbl>
    <w:p w:rsidR="00F033DA" w:rsidRDefault="00F033DA">
      <w:pPr>
        <w:shd w:val="clear" w:color="auto" w:fill="FFFFFF"/>
        <w:spacing w:before="19" w:line="360" w:lineRule="auto"/>
        <w:ind w:right="14"/>
        <w:rPr>
          <w:b/>
          <w:spacing w:val="-1"/>
        </w:rPr>
      </w:pPr>
    </w:p>
    <w:p w:rsidR="00F033DA" w:rsidRDefault="00F033DA">
      <w:pPr>
        <w:shd w:val="clear" w:color="auto" w:fill="FFFFFF"/>
        <w:spacing w:before="19" w:line="360" w:lineRule="auto"/>
        <w:ind w:right="14"/>
      </w:pPr>
      <w:r>
        <w:rPr>
          <w:b/>
          <w:spacing w:val="-1"/>
        </w:rPr>
        <w:t xml:space="preserve">Описание учебно-методического и материально-технического обеспечения </w:t>
      </w:r>
    </w:p>
    <w:p w:rsidR="00F033DA" w:rsidRDefault="00F033DA">
      <w:pPr>
        <w:pStyle w:val="11"/>
        <w:widowControl w:val="0"/>
        <w:numPr>
          <w:ilvl w:val="0"/>
          <w:numId w:val="1"/>
        </w:numPr>
        <w:tabs>
          <w:tab w:val="left" w:pos="284"/>
        </w:tabs>
        <w:spacing w:after="0" w:line="0" w:lineRule="atLeas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033DA" w:rsidRDefault="00F033DA">
      <w:pPr>
        <w:pStyle w:val="11"/>
        <w:widowControl w:val="0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30.08.2013 № 1015;</w:t>
      </w:r>
    </w:p>
    <w:p w:rsidR="00F033DA" w:rsidRDefault="00F033DA">
      <w:pPr>
        <w:pStyle w:val="11"/>
        <w:widowControl w:val="0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образования, утв.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06.10.2009 № 373;</w:t>
      </w:r>
    </w:p>
    <w:p w:rsidR="00F033DA" w:rsidRDefault="00F033DA">
      <w:pPr>
        <w:pStyle w:val="11"/>
        <w:widowControl w:val="0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утв.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17.12.2010 № 1897;</w:t>
      </w:r>
    </w:p>
    <w:p w:rsidR="00F033DA" w:rsidRDefault="00F033DA">
      <w:pPr>
        <w:pStyle w:val="11"/>
        <w:widowControl w:val="0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утв.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17.05.2012 № 413;</w:t>
      </w:r>
    </w:p>
    <w:p w:rsidR="00F033DA" w:rsidRDefault="00F033DA">
      <w:pPr>
        <w:pStyle w:val="11"/>
        <w:widowControl w:val="0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утв. приказом Министерства образования и науки РФ от 19 декабря 2014 г. № 1599;</w:t>
      </w:r>
    </w:p>
    <w:p w:rsidR="00F033DA" w:rsidRDefault="00F033DA">
      <w:pPr>
        <w:pStyle w:val="11"/>
        <w:numPr>
          <w:ilvl w:val="0"/>
          <w:numId w:val="1"/>
        </w:numPr>
        <w:tabs>
          <w:tab w:val="left" w:pos="9780"/>
        </w:tabs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Изменения в федеральном государственном образовательном стандарте начального общего образования, утв. приказом Министерства образования и науки РФ от 31 декабря 2015 № 1576;</w:t>
      </w:r>
    </w:p>
    <w:p w:rsidR="00F033DA" w:rsidRDefault="00F033DA">
      <w:pPr>
        <w:pStyle w:val="11"/>
        <w:numPr>
          <w:ilvl w:val="0"/>
          <w:numId w:val="1"/>
        </w:numPr>
        <w:tabs>
          <w:tab w:val="left" w:pos="9780"/>
        </w:tabs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Изменениями в федеральном государственном образовательном стандарте основного общего образования, утв. приказом Министерства образования и науки РФ от 31 декабря 2015 № 1577;</w:t>
      </w:r>
    </w:p>
    <w:p w:rsidR="00F033DA" w:rsidRDefault="00F033DA">
      <w:pPr>
        <w:pStyle w:val="11"/>
        <w:numPr>
          <w:ilvl w:val="0"/>
          <w:numId w:val="1"/>
        </w:numPr>
        <w:tabs>
          <w:tab w:val="left" w:pos="9780"/>
        </w:tabs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Разъяснениями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«Об организации образования обучающихся с умственной отсталостью (интеллектуальными нарушениями) № ВК – 1788/07 от 11 августа 2016;</w:t>
      </w:r>
    </w:p>
    <w:p w:rsidR="00F033DA" w:rsidRDefault="00F033DA">
      <w:pPr>
        <w:pStyle w:val="11"/>
        <w:numPr>
          <w:ilvl w:val="0"/>
          <w:numId w:val="1"/>
        </w:numPr>
        <w:tabs>
          <w:tab w:val="left" w:pos="9780"/>
        </w:tabs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«Об утверждении учебных планов специальных (коррекционных) образовательных учреждений для обучающихся, воспитанников с отклонениями в развитии» от 10 апреля 2002 № 29/2065-п</w:t>
      </w:r>
    </w:p>
    <w:p w:rsidR="00F033DA" w:rsidRDefault="00F033DA">
      <w:pPr>
        <w:pStyle w:val="11"/>
        <w:numPr>
          <w:ilvl w:val="0"/>
          <w:numId w:val="1"/>
        </w:numPr>
        <w:tabs>
          <w:tab w:val="left" w:pos="9780"/>
        </w:tabs>
        <w:spacing w:after="0" w:line="0" w:lineRule="atLeast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ОВЗ, утвержденный постановление Главного государственного санитарного врача Российской Федерации от 10 июля 2015 № 26.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Правоустанавливающие документы и локальные нормативные акты общеобразовательной организации (далее – ОУ):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 ОУ;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Положение о формах, периодичности, порядке текущего контроля успеваемости и промежуточной аттестации обучающихся в ОУ;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Положение об индивидуальном учете результатов освоения обучающимися образовательных программ в ОУ и поощрений обучающихся в ОУ;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Положение о внутренней системе оценки качества образования;</w:t>
      </w:r>
    </w:p>
    <w:p w:rsidR="00F033DA" w:rsidRDefault="00F033DA">
      <w:pPr>
        <w:pStyle w:val="11"/>
        <w:numPr>
          <w:ilvl w:val="0"/>
          <w:numId w:val="1"/>
        </w:numPr>
        <w:spacing w:after="0" w:line="0" w:lineRule="atLeast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 xml:space="preserve">Коррекционно-развивающая программа для ребенка с синдромом Дауна, разработанная педагогом - психологом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Мисякова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Т.Н.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>Теория и практика оценки психического развития ребенка. Н.Я. Семаго, М.М.Семаго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 xml:space="preserve">Тропинка к своему Я» </w:t>
      </w:r>
      <w:proofErr w:type="spellStart"/>
      <w:r>
        <w:t>Хухлаева</w:t>
      </w:r>
      <w:proofErr w:type="spellEnd"/>
      <w:r>
        <w:t xml:space="preserve"> О.В.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>Проблемные дети. Основы диагностической и коррекционной работы психолога.  Н.Я. Семаго, М.М. Семаго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lastRenderedPageBreak/>
        <w:t xml:space="preserve">Программа «Развитие психомоторики и сенсорных процессов» специальных (коррекционных) образовательных учреждений VIII вида </w:t>
      </w:r>
      <w:proofErr w:type="spellStart"/>
      <w:r>
        <w:t>Метиева</w:t>
      </w:r>
      <w:proofErr w:type="spellEnd"/>
      <w:r>
        <w:t xml:space="preserve"> Л.А., Удалова Э.Я.</w:t>
      </w:r>
    </w:p>
    <w:p w:rsidR="00F033DA" w:rsidRDefault="00F033DA">
      <w:pPr>
        <w:pStyle w:val="10"/>
        <w:numPr>
          <w:ilvl w:val="0"/>
          <w:numId w:val="1"/>
        </w:numPr>
        <w:spacing w:before="0" w:after="0" w:line="0" w:lineRule="atLeast"/>
      </w:pPr>
      <w:r>
        <w:t>«</w:t>
      </w:r>
      <w:r>
        <w:rPr>
          <w:bCs/>
        </w:rPr>
        <w:t xml:space="preserve">Психологическая азбука» </w:t>
      </w:r>
      <w:proofErr w:type="spellStart"/>
      <w:r>
        <w:t>Аржакаева</w:t>
      </w:r>
      <w:proofErr w:type="spellEnd"/>
      <w:r>
        <w:t xml:space="preserve"> Т.А., </w:t>
      </w:r>
      <w:proofErr w:type="spellStart"/>
      <w:r>
        <w:t>Вачкова</w:t>
      </w:r>
      <w:proofErr w:type="spellEnd"/>
      <w:r>
        <w:t xml:space="preserve"> И.В.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 xml:space="preserve">Психологический курс </w:t>
      </w:r>
      <w:proofErr w:type="spellStart"/>
      <w:r>
        <w:t>коррекционно</w:t>
      </w:r>
      <w:proofErr w:type="spellEnd"/>
      <w:r>
        <w:t xml:space="preserve"> – развивающих занятий Т.Н.Князева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>О детях с отклонениями в развитии. Т.А.Власова, М.С. Певзнер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 xml:space="preserve">Психологическая диагностика отклонений развития детей младшего школьного возраста. Л.М. </w:t>
      </w:r>
      <w:proofErr w:type="spellStart"/>
      <w:r>
        <w:t>Шипицина</w:t>
      </w:r>
      <w:proofErr w:type="spellEnd"/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>Настольная книга практического психолога. Е.И. Рогов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 xml:space="preserve">Развитие речи у </w:t>
      </w:r>
      <w:proofErr w:type="spellStart"/>
      <w:r>
        <w:t>аутичных</w:t>
      </w:r>
      <w:proofErr w:type="spellEnd"/>
      <w:r>
        <w:t xml:space="preserve"> детей. Л.Г. Нуриева 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>Развитие личности подростка: программа практических занятий» Б.Р. Матвеева</w:t>
      </w:r>
    </w:p>
    <w:p w:rsidR="00F033DA" w:rsidRDefault="00F033DA">
      <w:pPr>
        <w:numPr>
          <w:ilvl w:val="0"/>
          <w:numId w:val="1"/>
        </w:numPr>
        <w:spacing w:line="0" w:lineRule="atLeast"/>
        <w:jc w:val="both"/>
      </w:pPr>
      <w:r>
        <w:t xml:space="preserve">120 занятий психологического развития младших школьников, Н.П. </w:t>
      </w:r>
      <w:proofErr w:type="spellStart"/>
      <w:r>
        <w:t>Локалова</w:t>
      </w:r>
      <w:proofErr w:type="spellEnd"/>
      <w:r>
        <w:t xml:space="preserve"> </w:t>
      </w:r>
    </w:p>
    <w:p w:rsidR="00F033DA" w:rsidRDefault="00F033DA">
      <w:pPr>
        <w:numPr>
          <w:ilvl w:val="0"/>
          <w:numId w:val="1"/>
        </w:numPr>
        <w:spacing w:line="0" w:lineRule="atLeast"/>
      </w:pPr>
      <w:r>
        <w:t xml:space="preserve">Изучаем обучая. С.Д. </w:t>
      </w:r>
      <w:proofErr w:type="spellStart"/>
      <w:r>
        <w:t>Забрамная</w:t>
      </w:r>
      <w:proofErr w:type="spellEnd"/>
      <w:r>
        <w:t xml:space="preserve">, Т.Н.Исаева Журнал "Воспитание и обучение детей с нарушениями в развитии" http://www.schoolpress.ru </w:t>
      </w:r>
      <w:proofErr w:type="spellStart"/>
      <w:r>
        <w:t>jornal</w:t>
      </w:r>
      <w:proofErr w:type="spellEnd"/>
      <w:r>
        <w:t xml:space="preserve"> </w:t>
      </w:r>
      <w:proofErr w:type="spellStart"/>
      <w:r>
        <w:t>issues</w:t>
      </w:r>
      <w:proofErr w:type="spellEnd"/>
      <w:r>
        <w:t>/</w:t>
      </w:r>
      <w:proofErr w:type="spellStart"/>
      <w:r>
        <w:t>razvitie</w:t>
      </w:r>
      <w:proofErr w:type="spellEnd"/>
      <w:r>
        <w:t>/</w:t>
      </w:r>
      <w:proofErr w:type="spellStart"/>
      <w:r>
        <w:t>index.php</w:t>
      </w:r>
      <w:proofErr w:type="spellEnd"/>
    </w:p>
    <w:p w:rsidR="00F033DA" w:rsidRDefault="00F033DA">
      <w:pPr>
        <w:numPr>
          <w:ilvl w:val="0"/>
          <w:numId w:val="1"/>
        </w:numPr>
        <w:spacing w:line="0" w:lineRule="atLeast"/>
      </w:pPr>
      <w:r>
        <w:t>Газета "Школьный психолог"</w:t>
      </w:r>
    </w:p>
    <w:p w:rsidR="00F033DA" w:rsidRDefault="00F033DA">
      <w:pPr>
        <w:numPr>
          <w:ilvl w:val="0"/>
          <w:numId w:val="1"/>
        </w:numPr>
        <w:spacing w:line="0" w:lineRule="atLeast"/>
      </w:pPr>
      <w:r>
        <w:t xml:space="preserve">"Фестиваль педагогических идей "Открытый урок" - http:// </w:t>
      </w:r>
      <w:proofErr w:type="spellStart"/>
      <w:r>
        <w:t>festival</w:t>
      </w:r>
      <w:proofErr w:type="spellEnd"/>
      <w:r>
        <w:t xml:space="preserve">. I </w:t>
      </w:r>
      <w:proofErr w:type="spellStart"/>
      <w:r>
        <w:t>september.ru</w:t>
      </w:r>
      <w:proofErr w:type="spellEnd"/>
    </w:p>
    <w:p w:rsidR="00F033DA" w:rsidRDefault="00F033DA">
      <w:pPr>
        <w:numPr>
          <w:ilvl w:val="0"/>
          <w:numId w:val="1"/>
        </w:numPr>
        <w:spacing w:line="0" w:lineRule="atLeast"/>
      </w:pPr>
      <w:r>
        <w:t>"Педагогическая библиотека" - http://www.pedlih.rti</w:t>
      </w:r>
    </w:p>
    <w:p w:rsidR="00F033DA" w:rsidRDefault="00F033DA">
      <w:pPr>
        <w:numPr>
          <w:ilvl w:val="0"/>
          <w:numId w:val="1"/>
        </w:numPr>
        <w:spacing w:line="0" w:lineRule="atLeast"/>
      </w:pPr>
      <w:r>
        <w:t>"Мир Психологии" - http://psychology.net.ru</w:t>
      </w:r>
    </w:p>
    <w:p w:rsidR="00F033DA" w:rsidRDefault="00F033DA">
      <w:pPr>
        <w:numPr>
          <w:ilvl w:val="0"/>
          <w:numId w:val="1"/>
        </w:numPr>
        <w:spacing w:line="0" w:lineRule="atLeast"/>
      </w:pPr>
      <w:r>
        <w:t>Презентации на сайте: http://www.danilova.ru</w:t>
      </w:r>
    </w:p>
    <w:p w:rsidR="00F033DA" w:rsidRDefault="00F033DA">
      <w:pPr>
        <w:pStyle w:val="Default"/>
        <w:numPr>
          <w:ilvl w:val="0"/>
          <w:numId w:val="1"/>
        </w:numPr>
      </w:pPr>
      <w:r>
        <w:t xml:space="preserve">Акимова М.К., Козлова В.Т. Психологическая коррекция умственного развития школьников. – М.: «Академия», 2000.  </w:t>
      </w:r>
    </w:p>
    <w:p w:rsidR="00F033DA" w:rsidRDefault="00F033DA">
      <w:pPr>
        <w:pStyle w:val="Default"/>
        <w:numPr>
          <w:ilvl w:val="0"/>
          <w:numId w:val="1"/>
        </w:numPr>
      </w:pPr>
      <w:r>
        <w:t xml:space="preserve">Диагностика и коррекция психического развития школьника./ Под ред. </w:t>
      </w:r>
      <w:proofErr w:type="spellStart"/>
      <w:r>
        <w:t>Я.Л.Коломинского</w:t>
      </w:r>
      <w:proofErr w:type="spellEnd"/>
      <w:r>
        <w:t xml:space="preserve">, </w:t>
      </w:r>
      <w:proofErr w:type="spellStart"/>
      <w:r>
        <w:t>Е.А.Панько</w:t>
      </w:r>
      <w:proofErr w:type="spellEnd"/>
      <w:r>
        <w:t xml:space="preserve">. Минск: изд-во «Научная книга», 1997. – с. 67-70. </w:t>
      </w:r>
    </w:p>
    <w:p w:rsidR="00F033DA" w:rsidRDefault="00F033DA">
      <w:pPr>
        <w:pStyle w:val="Default"/>
        <w:numPr>
          <w:ilvl w:val="0"/>
          <w:numId w:val="1"/>
        </w:numPr>
      </w:pPr>
      <w:r>
        <w:t xml:space="preserve">Додонов Б.И. Методика исследования эмоциональной направленности личности. – М.: ТЦ «Сфера», 1996. – 204 с. </w:t>
      </w:r>
    </w:p>
    <w:p w:rsidR="00F033DA" w:rsidRDefault="00F033DA">
      <w:pPr>
        <w:pStyle w:val="Default"/>
        <w:numPr>
          <w:ilvl w:val="0"/>
          <w:numId w:val="1"/>
        </w:numPr>
      </w:pPr>
      <w:proofErr w:type="spellStart"/>
      <w:r>
        <w:t>Дробинская</w:t>
      </w:r>
      <w:proofErr w:type="spellEnd"/>
      <w:r>
        <w:t xml:space="preserve"> А.О. Школьные трудности «нестандартных» детей. – М.: Школа-Пресс, 1999. – с. 81-88. </w:t>
      </w:r>
    </w:p>
    <w:p w:rsidR="00F033DA" w:rsidRDefault="00F033DA">
      <w:pPr>
        <w:pStyle w:val="Default"/>
        <w:numPr>
          <w:ilvl w:val="0"/>
          <w:numId w:val="1"/>
        </w:numPr>
      </w:pPr>
      <w:proofErr w:type="spellStart"/>
      <w:r>
        <w:t>Мастюкова</w:t>
      </w:r>
      <w:proofErr w:type="spellEnd"/>
      <w:r>
        <w:t xml:space="preserve"> Е.М. Ребенок с отклонениями в развитии: ранняя диагностика и коррекция. М.: Просвещение, 1992. – 95 с. </w:t>
      </w:r>
    </w:p>
    <w:p w:rsidR="00F033DA" w:rsidRDefault="00F033DA">
      <w:pPr>
        <w:pStyle w:val="11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в школе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педагогическое сопровождение образовательного процесса. Нейропсихологическая диагностика, профилактика и коррекция в школе / А.В.Семенович. – М : Дрофа, 2015.</w:t>
      </w:r>
    </w:p>
    <w:p w:rsidR="00F033DA" w:rsidRDefault="00F033DA">
      <w:pPr>
        <w:pStyle w:val="11"/>
        <w:numPr>
          <w:ilvl w:val="0"/>
          <w:numId w:val="1"/>
        </w:numPr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педагогическое сопровождение детей с отклоняющимся поведением: психологическая диагностика, игровые технологии / авт.- сост. И.Н.Хоменко. – Волгоград: Учитель, 2009.</w:t>
      </w:r>
    </w:p>
    <w:p w:rsidR="00F033DA" w:rsidRDefault="00F033DA">
      <w:pPr>
        <w:pStyle w:val="11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Как научить ребёнка учиться: беседы с родителями, советы школьного психолога /авт. – сост. Н.С.Мозговая и др. – Волгоград: Учитель, 2007.</w:t>
      </w:r>
    </w:p>
    <w:p w:rsidR="00F033DA" w:rsidRDefault="00F033DA">
      <w:pPr>
        <w:pStyle w:val="11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Локалова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Н.П.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120 уроков психологического развития младших школьников (Психологическая программа развития когнитивной сферы учащихся I-IV классов). - М.: «Ось-89», 2006.</w:t>
      </w:r>
    </w:p>
    <w:p w:rsidR="00F033DA" w:rsidRDefault="00F033DA">
      <w:pPr>
        <w:pStyle w:val="11"/>
        <w:numPr>
          <w:ilvl w:val="1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Уроки психологического развития в 1 классе (30 занятий)</w:t>
      </w:r>
    </w:p>
    <w:p w:rsidR="00F033DA" w:rsidRDefault="00F033DA">
      <w:pPr>
        <w:pStyle w:val="11"/>
        <w:numPr>
          <w:ilvl w:val="1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Уроки психологического развития во 2 классе (30 занятий)</w:t>
      </w:r>
    </w:p>
    <w:p w:rsidR="00F033DA" w:rsidRDefault="00F033DA">
      <w:pPr>
        <w:pStyle w:val="11"/>
        <w:numPr>
          <w:ilvl w:val="1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Уроки психологического развития в 3 классе (30 занятий)</w:t>
      </w:r>
    </w:p>
    <w:p w:rsidR="00F033DA" w:rsidRDefault="00F033DA">
      <w:pPr>
        <w:pStyle w:val="11"/>
        <w:numPr>
          <w:ilvl w:val="1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Уроки психологического развития в 4 классе (30 занятий)</w:t>
      </w:r>
    </w:p>
    <w:p w:rsidR="00F033DA" w:rsidRDefault="00F033DA">
      <w:pPr>
        <w:pStyle w:val="11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Локалова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Н.П. Как помочь слабоуспевающему школьнику. Психодиагностические таблицы: причины и коррекция трудностей при обучении младших школьников русскому языку, чтению и математике. – 5 – е изд., стер. – М.: «Ось – 89», 2011.</w:t>
      </w:r>
    </w:p>
    <w:p w:rsidR="00F033DA" w:rsidRDefault="00F033DA">
      <w:pPr>
        <w:pStyle w:val="Default"/>
        <w:jc w:val="both"/>
      </w:pPr>
      <w:r>
        <w:rPr>
          <w:b/>
          <w:bCs/>
        </w:rPr>
        <w:t>Оборудование сенсорной комнаты:</w:t>
      </w:r>
    </w:p>
    <w:p w:rsidR="00F033DA" w:rsidRDefault="00F033DA">
      <w:pPr>
        <w:pStyle w:val="Default"/>
        <w:jc w:val="both"/>
      </w:pPr>
      <w:r>
        <w:rPr>
          <w:bCs/>
        </w:rPr>
        <w:t>-Панно «Бесконечность»</w:t>
      </w:r>
    </w:p>
    <w:p w:rsidR="00F033DA" w:rsidRDefault="00F033DA">
      <w:pPr>
        <w:pStyle w:val="Default"/>
        <w:jc w:val="both"/>
      </w:pPr>
      <w:r>
        <w:rPr>
          <w:b/>
          <w:bCs/>
        </w:rPr>
        <w:t>-</w:t>
      </w:r>
      <w:r>
        <w:rPr>
          <w:bCs/>
        </w:rPr>
        <w:t xml:space="preserve">Мягкие </w:t>
      </w:r>
      <w:proofErr w:type="spellStart"/>
      <w:r>
        <w:rPr>
          <w:bCs/>
        </w:rPr>
        <w:t>модули-сиденье</w:t>
      </w:r>
      <w:proofErr w:type="spellEnd"/>
    </w:p>
    <w:p w:rsidR="00F033DA" w:rsidRDefault="00F033DA">
      <w:pPr>
        <w:pStyle w:val="Default"/>
        <w:jc w:val="both"/>
      </w:pPr>
      <w:r>
        <w:rPr>
          <w:bCs/>
        </w:rPr>
        <w:t xml:space="preserve">-Установка для </w:t>
      </w:r>
      <w:proofErr w:type="spellStart"/>
      <w:r>
        <w:rPr>
          <w:bCs/>
        </w:rPr>
        <w:t>ароматерапии</w:t>
      </w:r>
      <w:proofErr w:type="spellEnd"/>
      <w:r>
        <w:rPr>
          <w:bCs/>
        </w:rPr>
        <w:t xml:space="preserve"> с маслами</w:t>
      </w:r>
    </w:p>
    <w:p w:rsidR="00F033DA" w:rsidRDefault="00F033DA">
      <w:pPr>
        <w:pStyle w:val="Default"/>
        <w:jc w:val="both"/>
      </w:pPr>
      <w:r>
        <w:rPr>
          <w:bCs/>
        </w:rPr>
        <w:t>-Фонтан водный</w:t>
      </w:r>
    </w:p>
    <w:p w:rsidR="00F033DA" w:rsidRDefault="00F033DA">
      <w:pPr>
        <w:pStyle w:val="Default"/>
        <w:jc w:val="both"/>
      </w:pPr>
      <w:r>
        <w:rPr>
          <w:bCs/>
        </w:rPr>
        <w:lastRenderedPageBreak/>
        <w:t>-«Сухой душ»</w:t>
      </w:r>
    </w:p>
    <w:p w:rsidR="00F033DA" w:rsidRDefault="00F033DA">
      <w:pPr>
        <w:pStyle w:val="Default"/>
        <w:jc w:val="both"/>
      </w:pPr>
      <w:r>
        <w:rPr>
          <w:bCs/>
        </w:rPr>
        <w:t>-«Солнечный домик»</w:t>
      </w:r>
    </w:p>
    <w:p w:rsidR="00F033DA" w:rsidRDefault="00F033DA">
      <w:pPr>
        <w:pStyle w:val="Default"/>
        <w:jc w:val="both"/>
      </w:pPr>
      <w:r>
        <w:rPr>
          <w:bCs/>
        </w:rPr>
        <w:t>-Пузырьковая колонна</w:t>
      </w:r>
    </w:p>
    <w:p w:rsidR="00F033DA" w:rsidRDefault="00F033DA">
      <w:pPr>
        <w:pStyle w:val="Default"/>
        <w:jc w:val="both"/>
      </w:pPr>
      <w:r>
        <w:rPr>
          <w:bCs/>
        </w:rPr>
        <w:t>-Зеркальный шар</w:t>
      </w:r>
    </w:p>
    <w:p w:rsidR="00F033DA" w:rsidRDefault="00F033DA">
      <w:pPr>
        <w:pStyle w:val="Default"/>
        <w:jc w:val="both"/>
        <w:sectPr w:rsidR="00F033DA" w:rsidSect="00BF55CE">
          <w:footerReference w:type="default" r:id="rId7"/>
          <w:footerReference w:type="first" r:id="rId8"/>
          <w:pgSz w:w="11906" w:h="16838"/>
          <w:pgMar w:top="1134" w:right="1416" w:bottom="1134" w:left="851" w:header="720" w:footer="708" w:gutter="0"/>
          <w:cols w:space="720"/>
          <w:docGrid w:linePitch="360" w:charSpace="-6350"/>
        </w:sectPr>
      </w:pPr>
      <w:r>
        <w:rPr>
          <w:bCs/>
        </w:rPr>
        <w:t>-Интерактивный источник света</w:t>
      </w:r>
    </w:p>
    <w:p w:rsidR="00F033DA" w:rsidRDefault="00F033DA">
      <w:pPr>
        <w:pStyle w:val="10"/>
        <w:spacing w:before="0" w:after="0" w:line="0" w:lineRule="atLeast"/>
      </w:pPr>
      <w:r>
        <w:rPr>
          <w:b/>
        </w:rPr>
        <w:lastRenderedPageBreak/>
        <w:t xml:space="preserve">Календарно - тематическое планирование с определением основных видов учебной деятельности 7 класс </w:t>
      </w:r>
    </w:p>
    <w:tbl>
      <w:tblPr>
        <w:tblW w:w="0" w:type="auto"/>
        <w:tblInd w:w="-4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43"/>
        <w:gridCol w:w="2966"/>
        <w:gridCol w:w="8"/>
        <w:gridCol w:w="6"/>
        <w:gridCol w:w="851"/>
        <w:gridCol w:w="798"/>
        <w:gridCol w:w="4445"/>
        <w:gridCol w:w="2739"/>
        <w:gridCol w:w="1520"/>
        <w:gridCol w:w="1448"/>
      </w:tblGrid>
      <w:tr w:rsidR="00F033DA">
        <w:trPr>
          <w:cantSplit/>
          <w:trHeight w:hRule="exact" w:val="2283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</w:tcPr>
          <w:p w:rsidR="00F033DA" w:rsidRDefault="00F033DA">
            <w:pPr>
              <w:spacing w:line="0" w:lineRule="atLeast"/>
              <w:ind w:left="113" w:right="113"/>
            </w:pPr>
            <w:r>
              <w:t xml:space="preserve">№  </w:t>
            </w:r>
            <w:r>
              <w:rPr>
                <w:rFonts w:eastAsia="font241"/>
              </w:rPr>
              <w:t>урока</w:t>
            </w:r>
          </w:p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t xml:space="preserve"> </w:t>
            </w:r>
          </w:p>
        </w:tc>
        <w:tc>
          <w:tcPr>
            <w:tcW w:w="2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rPr>
                <w:rFonts w:eastAsia="font241"/>
              </w:rPr>
              <w:t>Название темы</w:t>
            </w:r>
          </w:p>
        </w:tc>
        <w:tc>
          <w:tcPr>
            <w:tcW w:w="8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rPr>
                <w:rFonts w:eastAsia="font241"/>
                <w:b/>
              </w:rPr>
              <w:t>Количество часов</w:t>
            </w:r>
          </w:p>
          <w:p w:rsidR="00F033DA" w:rsidRDefault="00F033DA">
            <w:pPr>
              <w:pStyle w:val="1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rPr>
                <w:rFonts w:eastAsia="font241"/>
              </w:rPr>
              <w:t xml:space="preserve">Содержание 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btLr"/>
            <w:vAlign w:val="center"/>
          </w:tcPr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rPr>
                <w:rFonts w:eastAsia="font241"/>
              </w:rPr>
              <w:t xml:space="preserve">Характеристика основных видов деятельности обучающихся </w:t>
            </w: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  <w:vAlign w:val="center"/>
          </w:tcPr>
          <w:p w:rsidR="00F033DA" w:rsidRDefault="00F033DA">
            <w:pPr>
              <w:pStyle w:val="10"/>
              <w:spacing w:before="0" w:after="0" w:line="0" w:lineRule="atLeast"/>
              <w:ind w:left="113" w:right="113"/>
              <w:jc w:val="center"/>
            </w:pPr>
            <w:r>
              <w:rPr>
                <w:rFonts w:eastAsia="font241"/>
              </w:rPr>
              <w:t>Дата</w:t>
            </w:r>
          </w:p>
        </w:tc>
      </w:tr>
      <w:tr w:rsidR="00F033DA">
        <w:tc>
          <w:tcPr>
            <w:tcW w:w="1265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b/>
              </w:rPr>
              <w:t xml:space="preserve">Раздел 1 </w:t>
            </w:r>
            <w:r>
              <w:rPr>
                <w:rFonts w:eastAsia="font241"/>
                <w:b/>
                <w:color w:val="000000"/>
              </w:rPr>
              <w:t xml:space="preserve">Вводное занятие. Что изучает наука «психология»? </w:t>
            </w:r>
            <w:r>
              <w:rPr>
                <w:rFonts w:eastAsia="font241"/>
                <w:b/>
              </w:rPr>
              <w:t xml:space="preserve">1 час 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</w:tr>
      <w:tr w:rsidR="00F033DA"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  <w:b/>
              </w:rPr>
              <w:t xml:space="preserve">План 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  <w:b/>
              </w:rPr>
              <w:t>Факт</w:t>
            </w:r>
          </w:p>
        </w:tc>
      </w:tr>
      <w:tr w:rsidR="00F033DA"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Вводное занятие. Что изучает наука «психология»?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 xml:space="preserve">Знакомство с наукой «психология», с понятиями «эмоционально-волевая сфера, психические процессы: память, внимание, мышление», создание положительного отношения к занятиям. 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упражнения </w:t>
            </w:r>
            <w:r>
              <w:rPr>
                <w:rFonts w:eastAsia="font241"/>
                <w:color w:val="000000"/>
              </w:rPr>
              <w:t>«Интервью», «Молекулы», «Меняемся местами».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Default="00BF55CE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>
              <w:rPr>
                <w:rFonts w:eastAsia="font241"/>
                <w:b/>
              </w:rPr>
              <w:t>03.09.2025г.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</w:tr>
      <w:tr w:rsidR="00F033DA">
        <w:tc>
          <w:tcPr>
            <w:tcW w:w="1265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rPr>
                <w:b/>
                <w:color w:val="00000A"/>
              </w:rPr>
              <w:t xml:space="preserve">Раздел 2 </w:t>
            </w:r>
            <w:r>
              <w:rPr>
                <w:b/>
              </w:rPr>
              <w:t>Эмоционально – волевая сфера.   12 часов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spacing w:line="0" w:lineRule="atLeast"/>
              <w:rPr>
                <w:b/>
                <w:color w:val="00000A"/>
              </w:rPr>
            </w:pP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spacing w:line="0" w:lineRule="atLeast"/>
              <w:rPr>
                <w:b/>
                <w:color w:val="00000A"/>
              </w:rPr>
            </w:pPr>
          </w:p>
        </w:tc>
      </w:tr>
      <w:tr w:rsidR="00F033DA">
        <w:trPr>
          <w:trHeight w:val="322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spacing w:before="280" w:line="276" w:lineRule="auto"/>
            </w:pPr>
            <w:r>
              <w:rPr>
                <w:rFonts w:eastAsia="font241"/>
                <w:color w:val="000000"/>
              </w:rPr>
              <w:t>Мой характер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  <w:color w:val="000000"/>
              </w:rPr>
              <w:t xml:space="preserve">Диагностика личностных особенностей детей (тест </w:t>
            </w:r>
            <w:proofErr w:type="spellStart"/>
            <w:r>
              <w:rPr>
                <w:rFonts w:eastAsia="font241"/>
                <w:color w:val="000000"/>
              </w:rPr>
              <w:t>Айзенка</w:t>
            </w:r>
            <w:proofErr w:type="spellEnd"/>
            <w:r>
              <w:rPr>
                <w:rFonts w:eastAsia="font241"/>
                <w:color w:val="000000"/>
              </w:rPr>
              <w:t xml:space="preserve">, тест </w:t>
            </w:r>
            <w:proofErr w:type="spellStart"/>
            <w:r>
              <w:rPr>
                <w:rFonts w:eastAsia="font241"/>
                <w:color w:val="000000"/>
              </w:rPr>
              <w:t>Люшера</w:t>
            </w:r>
            <w:proofErr w:type="spellEnd"/>
            <w:r>
              <w:rPr>
                <w:rFonts w:eastAsia="font241"/>
                <w:color w:val="000000"/>
              </w:rPr>
              <w:t>, методика ДДЧ). Понятие «характер», черты характера, тест «Мой характер», объяснение результатов.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тесты</w:t>
            </w:r>
            <w:r>
              <w:rPr>
                <w:rFonts w:eastAsia="font241"/>
                <w:color w:val="000000"/>
              </w:rPr>
              <w:t xml:space="preserve"> </w:t>
            </w:r>
            <w:proofErr w:type="spellStart"/>
            <w:r>
              <w:rPr>
                <w:rFonts w:eastAsia="font241"/>
                <w:color w:val="000000"/>
              </w:rPr>
              <w:t>Айзенка</w:t>
            </w:r>
            <w:proofErr w:type="spellEnd"/>
            <w:r>
              <w:rPr>
                <w:rFonts w:eastAsia="font241"/>
                <w:color w:val="000000"/>
              </w:rPr>
              <w:t xml:space="preserve">, </w:t>
            </w:r>
            <w:proofErr w:type="spellStart"/>
            <w:r>
              <w:rPr>
                <w:rFonts w:eastAsia="font241"/>
                <w:color w:val="000000"/>
              </w:rPr>
              <w:t>Люшера</w:t>
            </w:r>
            <w:proofErr w:type="spellEnd"/>
            <w:r>
              <w:rPr>
                <w:rFonts w:eastAsia="font241"/>
                <w:color w:val="000000"/>
              </w:rPr>
              <w:t>, ДДЧ, «Мой характер», узнают результаты.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BF55CE" w:rsidRDefault="00BF55CE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BF55CE">
              <w:rPr>
                <w:rFonts w:eastAsia="font241"/>
                <w:b/>
              </w:rPr>
              <w:t>10.09.2025г.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328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3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t>Что такое воля?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  <w:color w:val="000000"/>
              </w:rPr>
              <w:t>Понятие «воля», волевые качества, тест на развитие воли.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тест на развитие воли, знакомятся с результатами.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17.09.2025г.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666"/>
        </w:trPr>
        <w:tc>
          <w:tcPr>
            <w:tcW w:w="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4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t>Межличностные отношения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тест на коммуникабельность, узнают результаты.</w:t>
            </w:r>
          </w:p>
          <w:p w:rsidR="00F033DA" w:rsidRDefault="00F033DA">
            <w:pPr>
              <w:pStyle w:val="1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24.09.2025г.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76"/>
        </w:trPr>
        <w:tc>
          <w:tcPr>
            <w:tcW w:w="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jc w:val="center"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spacing w:line="0" w:lineRule="atLeast"/>
              <w:rPr>
                <w:b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snapToGrid w:val="0"/>
              <w:spacing w:before="280" w:line="276" w:lineRule="auto"/>
              <w:rPr>
                <w:rFonts w:eastAsia="font241"/>
                <w:b/>
                <w:color w:val="000000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  <w:color w:val="000000"/>
              </w:rPr>
            </w:pPr>
            <w:r w:rsidRPr="00CD4B05">
              <w:rPr>
                <w:rFonts w:eastAsia="font241"/>
                <w:b/>
                <w:color w:val="000000"/>
              </w:rPr>
              <w:t>01.10.2025г.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</w:tr>
      <w:tr w:rsidR="00F033DA">
        <w:trPr>
          <w:trHeight w:val="562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5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t>Умение общаться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vMerge/>
            <w:tcBorders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19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lastRenderedPageBreak/>
              <w:t>6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t>Развитие навыков самоконтроля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t xml:space="preserve">  </w:t>
            </w: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Развитие навыков самоконтроля. Упражнения </w:t>
            </w:r>
            <w:proofErr w:type="spellStart"/>
            <w:r>
              <w:rPr>
                <w:rFonts w:eastAsia="font241"/>
              </w:rPr>
              <w:t>Фопеля</w:t>
            </w:r>
            <w:proofErr w:type="spellEnd"/>
            <w:r>
              <w:rPr>
                <w:rFonts w:eastAsia="font241"/>
              </w:rPr>
              <w:t>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упражнения для развития навыков самоконтроля. 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08.10.2025г.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01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7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r>
              <w:t>Самооценка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Понятие «самооценка», определение уровня самооценки детей, рекомендации.</w:t>
            </w:r>
          </w:p>
        </w:tc>
        <w:tc>
          <w:tcPr>
            <w:tcW w:w="27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тест на самооценку, знакомятся с результатами.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15.10.2025г.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310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8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</w:pPr>
            <w:proofErr w:type="spellStart"/>
            <w:r>
              <w:rPr>
                <w:color w:val="00000A"/>
              </w:rPr>
              <w:t>Взаимооценка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Понятие «</w:t>
            </w:r>
            <w:proofErr w:type="spellStart"/>
            <w:r>
              <w:rPr>
                <w:rFonts w:eastAsia="font241"/>
              </w:rPr>
              <w:t>взаимооценка</w:t>
            </w:r>
            <w:proofErr w:type="spellEnd"/>
            <w:r>
              <w:rPr>
                <w:rFonts w:eastAsia="font241"/>
              </w:rPr>
              <w:t>», упражнения «Лучи солнца», «Горячий стул», «Чемодан».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упражнения «Лучи солнца», «Горячий стул», «Чемодан».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BF55CE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22.10.2025г.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183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9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Умение сотрудничать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Игры, развивающие умение сотрудничать: «Найди путь», «Рисуем молча», «Угадай настроение».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pacing w:line="0" w:lineRule="atLeast"/>
              <w:jc w:val="both"/>
            </w:pPr>
            <w:r>
              <w:rPr>
                <w:color w:val="00000A"/>
                <w:sz w:val="22"/>
                <w:szCs w:val="22"/>
              </w:rPr>
              <w:t xml:space="preserve">Выполняют упражнения </w:t>
            </w:r>
            <w:r>
              <w:rPr>
                <w:sz w:val="22"/>
                <w:szCs w:val="22"/>
              </w:rPr>
              <w:t>«Найди путь», «Рисуем молча», «Угадай настроение».</w:t>
            </w:r>
          </w:p>
          <w:p w:rsidR="00F033DA" w:rsidRDefault="00F033DA">
            <w:pPr>
              <w:pStyle w:val="Default"/>
              <w:spacing w:line="0" w:lineRule="atLeast"/>
              <w:jc w:val="both"/>
              <w:rPr>
                <w:color w:val="00000A"/>
              </w:rPr>
            </w:pP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Default"/>
              <w:snapToGrid w:val="0"/>
              <w:spacing w:line="0" w:lineRule="atLeast"/>
              <w:jc w:val="both"/>
              <w:rPr>
                <w:b/>
                <w:color w:val="00000A"/>
              </w:rPr>
            </w:pPr>
            <w:r w:rsidRPr="00CD4B05">
              <w:rPr>
                <w:b/>
                <w:color w:val="00000A"/>
              </w:rPr>
              <w:t>05.11.2025г.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spacing w:line="0" w:lineRule="atLeast"/>
              <w:jc w:val="both"/>
              <w:rPr>
                <w:color w:val="00000A"/>
              </w:rPr>
            </w:pPr>
          </w:p>
        </w:tc>
      </w:tr>
      <w:tr w:rsidR="00F033DA">
        <w:trPr>
          <w:trHeight w:val="747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10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Сотрудничество, взаимовыручка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12.11.2025г.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329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11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 xml:space="preserve">Навыки </w:t>
            </w:r>
            <w:proofErr w:type="spellStart"/>
            <w:r>
              <w:t>саморегуляции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 xml:space="preserve">Обучение приёмам поведения в стрессовой ситуации, основам </w:t>
            </w:r>
            <w:proofErr w:type="spellStart"/>
            <w:r>
              <w:rPr>
                <w:rFonts w:eastAsia="font241"/>
                <w:color w:val="000000"/>
              </w:rPr>
              <w:t>саморегуляции</w:t>
            </w:r>
            <w:proofErr w:type="spellEnd"/>
            <w:r>
              <w:rPr>
                <w:rFonts w:eastAsia="font241"/>
                <w:color w:val="000000"/>
              </w:rPr>
              <w:t>. Элементы аутотренинга.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упражнения на релаксацию.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19.11.2025г.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660"/>
        </w:trPr>
        <w:tc>
          <w:tcPr>
            <w:tcW w:w="84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12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Обобщение знаний по теме «Мой характер»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Способствовать осознанию своих качеств и повышению самооценки.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упражнения «Угадай,  чей голосок», «Кого загадал ведущий», «Угадай,  кому письмо», «Чьи  ладони», «Я могу,  я умею».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26.11.2025г.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76"/>
        </w:trPr>
        <w:tc>
          <w:tcPr>
            <w:tcW w:w="843" w:type="dxa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jc w:val="center"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rPr>
                <w:b/>
              </w:rPr>
            </w:pPr>
          </w:p>
        </w:tc>
        <w:tc>
          <w:tcPr>
            <w:tcW w:w="857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</w:rPr>
            </w:pP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03.12.2025г.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1080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13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Обобщение знаний по теме «Мой характер»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vMerge/>
            <w:tcBorders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446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c>
          <w:tcPr>
            <w:tcW w:w="1265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b/>
              </w:rPr>
              <w:t xml:space="preserve">Раздел 3 </w:t>
            </w:r>
            <w:r>
              <w:rPr>
                <w:rFonts w:eastAsia="font241"/>
                <w:b/>
                <w:color w:val="000000"/>
              </w:rPr>
              <w:t>Развитие внимания и памяти.   10 часов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</w:tr>
      <w:tr w:rsidR="00F033DA">
        <w:trPr>
          <w:trHeight w:val="1575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14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Особенности внимания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Диагностика уровня внимания.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корректурную буквенную пробу и другие тесты на внимание.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10.12.2025г.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61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jc w:val="center"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rPr>
                <w:b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2738" w:type="dxa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07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lastRenderedPageBreak/>
              <w:t>15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Устойчивость внимания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Упражнения на развитие внимания: корректурные таблицы, «Пиши и слушай», «Пишущая машинка», графический диктант.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 упражнения </w:t>
            </w:r>
            <w:r>
              <w:rPr>
                <w:rFonts w:eastAsia="font241"/>
                <w:color w:val="000000"/>
              </w:rPr>
              <w:t>на развитие внимания: корректурные таблицы, «Пиши и слушай», «Пишущая машинка», графический диктант.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17.12.2025г.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557"/>
        </w:trPr>
        <w:tc>
          <w:tcPr>
            <w:tcW w:w="843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</w:pPr>
            <w:r>
              <w:rPr>
                <w:rFonts w:eastAsia="font241"/>
                <w:b/>
              </w:rPr>
              <w:t>16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Распределение внимания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Отсроченное воспроизведение запоминаемого.</w:t>
            </w:r>
          </w:p>
        </w:tc>
        <w:tc>
          <w:tcPr>
            <w:tcW w:w="2738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упражнения «Пиктограмма» на отсроченное воспроизведение запоминаемого.</w:t>
            </w:r>
          </w:p>
        </w:tc>
        <w:tc>
          <w:tcPr>
            <w:tcW w:w="1520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24.12.2025г.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64"/>
        </w:trPr>
        <w:tc>
          <w:tcPr>
            <w:tcW w:w="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rPr>
                <w:b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798" w:type="dxa"/>
            <w:tcBorders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  <w:b/>
              </w:rPr>
            </w:pPr>
          </w:p>
        </w:tc>
        <w:tc>
          <w:tcPr>
            <w:tcW w:w="4445" w:type="dxa"/>
            <w:tcBorders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  <w:color w:val="000000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  <w:color w:val="000000"/>
              </w:rPr>
            </w:pPr>
          </w:p>
        </w:tc>
        <w:tc>
          <w:tcPr>
            <w:tcW w:w="1520" w:type="dxa"/>
            <w:vMerge/>
            <w:tcBorders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  <w:color w:val="000000"/>
              </w:rPr>
            </w:pPr>
          </w:p>
        </w:tc>
        <w:tc>
          <w:tcPr>
            <w:tcW w:w="1446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</w:tr>
      <w:tr w:rsidR="00F033DA">
        <w:trPr>
          <w:trHeight w:val="364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17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Умение слушать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Упражнения на умение слушать.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both"/>
            </w:pPr>
            <w:r>
              <w:rPr>
                <w:rFonts w:eastAsia="font241"/>
              </w:rPr>
              <w:t>Выполняют упражнения на умение слушать.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14.01.2026г.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both"/>
              <w:rPr>
                <w:rFonts w:eastAsia="font241"/>
              </w:rPr>
            </w:pPr>
          </w:p>
        </w:tc>
      </w:tr>
      <w:tr w:rsidR="00F033DA">
        <w:trPr>
          <w:trHeight w:val="292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18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Целенаправленность действий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Игры «Муха», «Подсчитай правильно», «Зеркало».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упражнения «Муха»,</w:t>
            </w:r>
            <w:r>
              <w:rPr>
                <w:rFonts w:eastAsia="font241"/>
                <w:color w:val="000000"/>
              </w:rPr>
              <w:t xml:space="preserve"> «Подсчитай правильно», «Зеркало».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21.01.2026г.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93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19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jc w:val="both"/>
            </w:pPr>
            <w:r>
              <w:rPr>
                <w:rFonts w:eastAsia="font241"/>
                <w:color w:val="000000"/>
              </w:rPr>
              <w:t>Развитие зрительной памяти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Диагностика и </w:t>
            </w:r>
            <w:r>
              <w:rPr>
                <w:rFonts w:eastAsia="font241"/>
                <w:color w:val="000000"/>
              </w:rPr>
              <w:t>упражнения на развитие различных видов памяти: запоминание 10 слов, зрительных образов, цифр (на слух и зрительно).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 </w:t>
            </w:r>
            <w:r>
              <w:rPr>
                <w:rFonts w:eastAsia="font241"/>
                <w:color w:val="000000"/>
              </w:rPr>
              <w:t>упражнения на развитие различных видов памяти: запоминание 10 слов, зрительных образов, цифр (на слух и зрительно).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28.01.2026г.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328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20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jc w:val="both"/>
            </w:pPr>
            <w:r>
              <w:rPr>
                <w:rFonts w:eastAsia="font241"/>
                <w:color w:val="000000"/>
              </w:rPr>
              <w:t>Развитие вербальной памяти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Игры «Нарисуй по памяти», «Запомни и нарисуй», «Опосредованное запоминание».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упражнения </w:t>
            </w:r>
            <w:r>
              <w:rPr>
                <w:rFonts w:eastAsia="font241"/>
                <w:color w:val="000000"/>
              </w:rPr>
              <w:t>«Нарисуй по памяти», «Запомни и нарисуй», «Опосредованное запоминание».</w:t>
            </w:r>
            <w:r>
              <w:rPr>
                <w:rFonts w:eastAsia="font241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04.02.2026г.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748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21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jc w:val="both"/>
            </w:pPr>
            <w:r>
              <w:rPr>
                <w:rFonts w:eastAsia="font241"/>
              </w:rPr>
              <w:t>Опосредованное запоминание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11.02.2026г.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780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22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jc w:val="both"/>
            </w:pPr>
            <w:r>
              <w:rPr>
                <w:rFonts w:eastAsia="font241"/>
                <w:color w:val="000000"/>
              </w:rPr>
              <w:t>Обобщение знаний по теме «Развитие внимания и памяти»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Обобщающее занятие – наиболее интересные детям упражнения и игры, ответы на вопросы, выводы.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 упражнения по теме «Развитие внимания и 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18.02.2026г.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309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lastRenderedPageBreak/>
              <w:t>23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jc w:val="both"/>
            </w:pPr>
            <w:r>
              <w:rPr>
                <w:rFonts w:eastAsia="font241"/>
                <w:color w:val="000000"/>
              </w:rPr>
              <w:t>Обобщение знаний по теме «Развитие внимания и памяти»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27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памяти».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25.02.2026г.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c>
          <w:tcPr>
            <w:tcW w:w="1265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</w:pPr>
            <w:r>
              <w:rPr>
                <w:rFonts w:eastAsia="font241"/>
                <w:b/>
                <w:color w:val="000000"/>
              </w:rPr>
              <w:t>Раздел 4. Развитие мышления.   9 часов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</w:tr>
      <w:tr w:rsidR="00F033DA">
        <w:trPr>
          <w:trHeight w:val="382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24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Наглядно-образное мышление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Диагностика мышления.</w:t>
            </w:r>
          </w:p>
        </w:tc>
        <w:tc>
          <w:tcPr>
            <w:tcW w:w="2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Работают с Прогрессивными Матрицами </w:t>
            </w:r>
            <w:proofErr w:type="spellStart"/>
            <w:r>
              <w:rPr>
                <w:rFonts w:eastAsia="font241"/>
              </w:rPr>
              <w:t>Равена</w:t>
            </w:r>
            <w:proofErr w:type="spellEnd"/>
            <w:r>
              <w:rPr>
                <w:rFonts w:eastAsia="font241"/>
              </w:rPr>
              <w:t>, знакомятся с результатами.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>
              <w:rPr>
                <w:rFonts w:eastAsia="font241"/>
                <w:b/>
              </w:rPr>
              <w:t>04.03.2026г.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</w:tr>
      <w:tr w:rsidR="00F033DA">
        <w:trPr>
          <w:trHeight w:val="382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25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Развитие наглядно-образного мышления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Упражнение на развитие мышления: «Найди лишнее слово», «Угадай предмет по описанию», «Найди общее», «Дополни узор» (логическое мышление).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 xml:space="preserve">Выполняют упражнения </w:t>
            </w:r>
            <w:r>
              <w:rPr>
                <w:rFonts w:eastAsia="font241"/>
                <w:color w:val="000000"/>
              </w:rPr>
              <w:t>на развитие мышления: «Найди лишнее слово», «Угадай предмет по описанию», «Найди общее», «Дополни узор» (логическое мышление).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11.03.2026г.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37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26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spacing w:before="280"/>
            </w:pPr>
            <w:r>
              <w:rPr>
                <w:rFonts w:eastAsia="font241"/>
                <w:color w:val="000000"/>
              </w:rPr>
              <w:t>Развитие операций логического мышления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18.03.2026г.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37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27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Умение сравнивать и обобщать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 xml:space="preserve">Игры «Угадай животное» (выделение существенных признаков), задания, требующие классификации и </w:t>
            </w:r>
            <w:proofErr w:type="spellStart"/>
            <w:r>
              <w:rPr>
                <w:rFonts w:eastAsia="font241"/>
                <w:color w:val="000000"/>
              </w:rPr>
              <w:t>сериации</w:t>
            </w:r>
            <w:proofErr w:type="spellEnd"/>
            <w:r>
              <w:rPr>
                <w:rFonts w:eastAsia="font241"/>
                <w:color w:val="000000"/>
              </w:rPr>
              <w:t xml:space="preserve">  (расставь класс по алфавиту, детей по росту, города по количеству букв в названии), 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Выполняют упражнения на развитие мышления</w:t>
            </w:r>
            <w:r>
              <w:rPr>
                <w:rFonts w:eastAsia="font241"/>
                <w:color w:val="000000"/>
              </w:rPr>
              <w:t xml:space="preserve">: «Угадай животное» (выделение существенных признаков), задания, требующие классификации и </w:t>
            </w:r>
            <w:proofErr w:type="spellStart"/>
            <w:r>
              <w:rPr>
                <w:rFonts w:eastAsia="font241"/>
                <w:color w:val="000000"/>
              </w:rPr>
              <w:t>сериации</w:t>
            </w:r>
            <w:proofErr w:type="spellEnd"/>
            <w:r>
              <w:rPr>
                <w:rFonts w:eastAsia="font241"/>
                <w:color w:val="000000"/>
              </w:rPr>
              <w:t xml:space="preserve">  (расставь класс по алфавиту, детей по росту, города по количеству букв в названии), «Шифр» (абстрактное мышление, детский вариант), игровые упражнения.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25.03.2026г.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38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rPr>
                <w:rFonts w:eastAsia="Times New Roman"/>
                <w:b/>
              </w:rPr>
              <w:t xml:space="preserve">      </w:t>
            </w:r>
            <w:r>
              <w:rPr>
                <w:b/>
              </w:rPr>
              <w:t>28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Классификация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08.04.2026г.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37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29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Абстрагирование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15.04.2026г.</w:t>
            </w:r>
          </w:p>
        </w:tc>
        <w:tc>
          <w:tcPr>
            <w:tcW w:w="1446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85"/>
        </w:trPr>
        <w:tc>
          <w:tcPr>
            <w:tcW w:w="84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</w:pPr>
            <w:r>
              <w:rPr>
                <w:rFonts w:eastAsia="font241"/>
                <w:b/>
              </w:rPr>
              <w:t>30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Классификация, абстрагирование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565"/>
        </w:trPr>
        <w:tc>
          <w:tcPr>
            <w:tcW w:w="843" w:type="dxa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rPr>
                <w:b/>
              </w:rPr>
            </w:pPr>
          </w:p>
        </w:tc>
        <w:tc>
          <w:tcPr>
            <w:tcW w:w="857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</w:rPr>
            </w:pP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22.04.2026г.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405"/>
        </w:trPr>
        <w:tc>
          <w:tcPr>
            <w:tcW w:w="843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lastRenderedPageBreak/>
              <w:t>31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 xml:space="preserve">Обобщение знаний по теме </w:t>
            </w:r>
            <w:r>
              <w:rPr>
                <w:sz w:val="22"/>
                <w:szCs w:val="22"/>
              </w:rPr>
              <w:t>«Развитие мышления»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 xml:space="preserve">Обобщающее занятие – повторный тест </w:t>
            </w:r>
            <w:proofErr w:type="spellStart"/>
            <w:r>
              <w:rPr>
                <w:rFonts w:eastAsia="font241"/>
                <w:color w:val="000000"/>
              </w:rPr>
              <w:t>Равена</w:t>
            </w:r>
            <w:proofErr w:type="spellEnd"/>
            <w:r>
              <w:rPr>
                <w:rFonts w:eastAsia="font241"/>
                <w:color w:val="000000"/>
              </w:rPr>
              <w:t>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29.04.2026г.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276"/>
        </w:trPr>
        <w:tc>
          <w:tcPr>
            <w:tcW w:w="843" w:type="dxa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ind w:left="360"/>
              <w:contextualSpacing/>
              <w:jc w:val="center"/>
              <w:rPr>
                <w:rFonts w:eastAsia="font241"/>
                <w:b/>
              </w:rPr>
            </w:pPr>
          </w:p>
        </w:tc>
        <w:tc>
          <w:tcPr>
            <w:tcW w:w="2974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  <w:snapToGrid w:val="0"/>
              <w:rPr>
                <w:b/>
              </w:rPr>
            </w:pPr>
          </w:p>
        </w:tc>
        <w:tc>
          <w:tcPr>
            <w:tcW w:w="857" w:type="dxa"/>
            <w:gridSpan w:val="2"/>
            <w:vMerge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jc w:val="center"/>
              <w:rPr>
                <w:rFonts w:eastAsia="font241"/>
              </w:rPr>
            </w:pP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06.05.2026г.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90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32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 xml:space="preserve">Обобщение знаний по теме </w:t>
            </w:r>
            <w:r>
              <w:rPr>
                <w:sz w:val="22"/>
                <w:szCs w:val="22"/>
              </w:rPr>
              <w:t>«Развитие мышления»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273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1520" w:type="dxa"/>
            <w:vMerge/>
            <w:tcBorders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c>
          <w:tcPr>
            <w:tcW w:w="1265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b/>
                <w:bCs/>
              </w:rPr>
              <w:t>Раздел 5. Подведение итогов работы за год.  2 часа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383"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33</w:t>
            </w:r>
          </w:p>
        </w:tc>
        <w:tc>
          <w:tcPr>
            <w:tcW w:w="2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Подведение итогов работы за год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  <w:color w:val="000000"/>
              </w:rPr>
              <w:t>Диагностические материалы, таблицы.</w:t>
            </w:r>
          </w:p>
        </w:tc>
        <w:tc>
          <w:tcPr>
            <w:tcW w:w="27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</w:pPr>
            <w:r>
              <w:rPr>
                <w:rFonts w:eastAsia="font241"/>
              </w:rPr>
              <w:t>Заключение</w:t>
            </w:r>
          </w:p>
        </w:tc>
        <w:tc>
          <w:tcPr>
            <w:tcW w:w="152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</w:rPr>
            </w:pPr>
            <w:r w:rsidRPr="00CD4B05">
              <w:rPr>
                <w:rFonts w:eastAsia="font241"/>
                <w:b/>
              </w:rPr>
              <w:t>13.05.2026г.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</w:rPr>
            </w:pPr>
          </w:p>
        </w:tc>
      </w:tr>
      <w:tr w:rsidR="00F033DA">
        <w:trPr>
          <w:trHeight w:val="383"/>
        </w:trPr>
        <w:tc>
          <w:tcPr>
            <w:tcW w:w="84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ind w:left="360"/>
              <w:contextualSpacing/>
              <w:jc w:val="center"/>
            </w:pPr>
            <w:r>
              <w:rPr>
                <w:rFonts w:eastAsia="font241"/>
                <w:b/>
              </w:rPr>
              <w:t>34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Default"/>
            </w:pPr>
            <w:r>
              <w:t>Подведение итогов работы за год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pacing w:before="0" w:after="0" w:line="0" w:lineRule="atLeast"/>
              <w:jc w:val="center"/>
            </w:pPr>
            <w:r>
              <w:rPr>
                <w:rFonts w:eastAsia="font241"/>
              </w:rPr>
              <w:t>1</w:t>
            </w:r>
          </w:p>
        </w:tc>
        <w:tc>
          <w:tcPr>
            <w:tcW w:w="524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</w:tcBorders>
            <w:shd w:val="clear" w:color="auto" w:fill="FFFFFF"/>
          </w:tcPr>
          <w:p w:rsidR="00F033DA" w:rsidRPr="00CD4B05" w:rsidRDefault="00CD4B05">
            <w:pPr>
              <w:pStyle w:val="10"/>
              <w:snapToGrid w:val="0"/>
              <w:spacing w:before="0" w:after="0" w:line="0" w:lineRule="atLeast"/>
              <w:rPr>
                <w:rFonts w:eastAsia="font241"/>
                <w:b/>
                <w:color w:val="000000"/>
              </w:rPr>
            </w:pPr>
            <w:r w:rsidRPr="00CD4B05">
              <w:rPr>
                <w:rFonts w:eastAsia="font241"/>
                <w:b/>
                <w:color w:val="000000"/>
              </w:rPr>
              <w:t>20.05.2026г.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33DA" w:rsidRDefault="00F033DA">
            <w:pPr>
              <w:pStyle w:val="10"/>
              <w:snapToGrid w:val="0"/>
              <w:spacing w:before="0" w:after="0" w:line="0" w:lineRule="atLeast"/>
              <w:rPr>
                <w:rFonts w:eastAsia="font241"/>
                <w:color w:val="000000"/>
              </w:rPr>
            </w:pPr>
          </w:p>
        </w:tc>
      </w:tr>
    </w:tbl>
    <w:p w:rsidR="00F033DA" w:rsidRDefault="00F033DA"/>
    <w:p w:rsidR="00F033DA" w:rsidRDefault="00F033DA"/>
    <w:sectPr w:rsidR="00F033DA">
      <w:footerReference w:type="even" r:id="rId9"/>
      <w:footerReference w:type="default" r:id="rId10"/>
      <w:footerReference w:type="first" r:id="rId11"/>
      <w:pgSz w:w="16838" w:h="11906" w:orient="landscape"/>
      <w:pgMar w:top="1701" w:right="1134" w:bottom="850" w:left="1134" w:header="720" w:footer="708" w:gutter="0"/>
      <w:cols w:space="72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DA" w:rsidRDefault="00F033DA">
      <w:r>
        <w:separator/>
      </w:r>
    </w:p>
  </w:endnote>
  <w:endnote w:type="continuationSeparator" w:id="0">
    <w:p w:rsidR="00F033DA" w:rsidRDefault="00F0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41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NewtonCSanPin">
    <w:altName w:val="Times New Roman"/>
    <w:charset w:val="01"/>
    <w:family w:val="roman"/>
    <w:pitch w:val="variable"/>
  </w:font>
  <w:font w:name="@Arial Unicode MS">
    <w:altName w:val="@Unifont Smooth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DA" w:rsidRDefault="00F033DA">
    <w:pPr>
      <w:pStyle w:val="a9"/>
      <w:jc w:val="right"/>
    </w:pPr>
    <w:r>
      <w:rPr>
        <w:rFonts w:eastAsia="Calibri" w:cs="Calibri"/>
      </w:rPr>
      <w:t xml:space="preserve">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DA" w:rsidRDefault="00F033D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DA" w:rsidRDefault="00F033D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DA" w:rsidRDefault="00F033DA">
    <w:pPr>
      <w:pStyle w:val="a9"/>
      <w:jc w:val="right"/>
    </w:pPr>
    <w:r>
      <w:rPr>
        <w:rFonts w:eastAsia="Calibri" w:cs="Calibri"/>
      </w:rPr>
      <w:t xml:space="preserve">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3DA" w:rsidRDefault="00F033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DA" w:rsidRDefault="00F033DA">
      <w:r>
        <w:separator/>
      </w:r>
    </w:p>
  </w:footnote>
  <w:footnote w:type="continuationSeparator" w:id="0">
    <w:p w:rsidR="00F033DA" w:rsidRDefault="00F03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2563" w:hanging="360"/>
      </w:pPr>
      <w:rPr>
        <w:rFonts w:ascii="Courier New" w:hAnsi="Courier New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2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23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256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8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00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72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4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6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8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60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323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256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8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00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72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4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6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8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60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323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CE"/>
    <w:rsid w:val="00B13A96"/>
    <w:rsid w:val="00BF55CE"/>
    <w:rsid w:val="00CD4B05"/>
    <w:rsid w:val="00F0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24B9FCE3-A628-43F9-89F5-9C6996D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  <w:color w:val="000000"/>
      <w:sz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">
    <w:name w:val="Default Paragraph Font"/>
  </w:style>
  <w:style w:type="character" w:customStyle="1" w:styleId="Zag11">
    <w:name w:val="Zag_11"/>
  </w:style>
  <w:style w:type="character" w:customStyle="1" w:styleId="a3">
    <w:name w:val="Нижний колонтитул Знак"/>
    <w:basedOn w:val="DefaultParagraphFont"/>
    <w:rPr>
      <w:rFonts w:ascii="Calibri" w:eastAsia="font241" w:hAnsi="Calibri" w:cs="font241"/>
      <w:kern w:val="1"/>
      <w:lang w:eastAsia="ru-RU"/>
    </w:rPr>
  </w:style>
  <w:style w:type="character" w:customStyle="1" w:styleId="a4">
    <w:name w:val="Основной текст с отступом Знак"/>
    <w:basedOn w:val="DefaultParagraphFont"/>
    <w:rPr>
      <w:rFonts w:ascii="Calibri" w:eastAsia="Calibri" w:hAnsi="Calibri" w:cs="Calibri"/>
      <w:kern w:val="1"/>
    </w:rPr>
  </w:style>
  <w:style w:type="character" w:customStyle="1" w:styleId="ListLabel1">
    <w:name w:val="ListLabel 1"/>
    <w:rPr>
      <w:rFonts w:eastAsia="Times New Roman" w:cs="Times New Roman"/>
      <w:bCs/>
      <w:sz w:val="24"/>
      <w:szCs w:val="24"/>
    </w:rPr>
  </w:style>
  <w:style w:type="character" w:customStyle="1" w:styleId="ListLabel2">
    <w:name w:val="ListLabel 2"/>
    <w:rPr>
      <w:rFonts w:cs="Times New Roman"/>
      <w:sz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  <w:color w:val="000000"/>
      <w:sz w:val="24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Lohit Devanagari"/>
    </w:rPr>
  </w:style>
  <w:style w:type="paragraph" w:customStyle="1" w:styleId="Default">
    <w:name w:val="Default"/>
    <w:pPr>
      <w:suppressAutoHyphens/>
    </w:pPr>
    <w:rPr>
      <w:rFonts w:eastAsia="font241"/>
      <w:color w:val="000000"/>
      <w:kern w:val="1"/>
      <w:sz w:val="24"/>
      <w:szCs w:val="24"/>
    </w:rPr>
  </w:style>
  <w:style w:type="paragraph" w:customStyle="1" w:styleId="10">
    <w:name w:val="Обычный (веб)1"/>
    <w:basedOn w:val="a"/>
    <w:pPr>
      <w:spacing w:before="280" w:after="280"/>
    </w:pPr>
  </w:style>
  <w:style w:type="paragraph" w:styleId="a9">
    <w:name w:val="footer"/>
    <w:basedOn w:val="a"/>
    <w:pPr>
      <w:tabs>
        <w:tab w:val="center" w:pos="4677"/>
        <w:tab w:val="right" w:pos="9355"/>
      </w:tabs>
    </w:pPr>
    <w:rPr>
      <w:rFonts w:ascii="Calibri" w:eastAsia="font241" w:hAnsi="Calibri" w:cs="font241"/>
      <w:sz w:val="22"/>
      <w:szCs w:val="22"/>
    </w:rPr>
  </w:style>
  <w:style w:type="paragraph" w:customStyle="1" w:styleId="11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font241" w:hAnsi="Calibri" w:cs="font241"/>
      <w:sz w:val="22"/>
      <w:szCs w:val="22"/>
    </w:rPr>
  </w:style>
  <w:style w:type="paragraph" w:customStyle="1" w:styleId="12">
    <w:name w:val="Без интервала1"/>
    <w:pPr>
      <w:suppressAutoHyphens/>
    </w:pPr>
    <w:rPr>
      <w:rFonts w:ascii="Calibri" w:hAnsi="Calibri"/>
      <w:kern w:val="1"/>
      <w:sz w:val="24"/>
      <w:szCs w:val="22"/>
      <w:lang w:eastAsia="ar-SA"/>
    </w:rPr>
  </w:style>
  <w:style w:type="paragraph" w:styleId="aa">
    <w:name w:val="Body Text Indent"/>
    <w:basedOn w:val="a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Osnova">
    <w:name w:val="Osnova"/>
    <w:basedOn w:val="a"/>
    <w:pPr>
      <w:widowControl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4564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1601-01-01T00:00:00Z</cp:lastPrinted>
  <dcterms:created xsi:type="dcterms:W3CDTF">2025-09-12T22:46:00Z</dcterms:created>
  <dcterms:modified xsi:type="dcterms:W3CDTF">2025-09-12T22:46:00Z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